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69A" w:rsidRPr="00894C9E" w:rsidRDefault="008B769A" w:rsidP="008B769A">
      <w:pPr>
        <w:jc w:val="center"/>
        <w:rPr>
          <w:rFonts w:eastAsia="SimSun"/>
          <w:b/>
          <w:bCs/>
          <w:lang w:eastAsia="zh-CN"/>
        </w:rPr>
      </w:pPr>
      <w:r>
        <w:rPr>
          <w:rFonts w:eastAsia="SimSun"/>
          <w:b/>
          <w:bCs/>
          <w:lang w:eastAsia="zh-CN"/>
        </w:rPr>
        <w:t>ДЕМО-ВАРИАНТ ОЦЕНОЧНЫХ МАТЕРИАЛОВ</w:t>
      </w:r>
    </w:p>
    <w:p w:rsidR="008B769A" w:rsidRPr="001A02CD" w:rsidRDefault="008B769A" w:rsidP="008B769A">
      <w:pPr>
        <w:jc w:val="center"/>
        <w:rPr>
          <w:rFonts w:eastAsia="SimSun"/>
          <w:b/>
          <w:bCs/>
          <w:lang w:eastAsia="zh-CN"/>
        </w:rPr>
      </w:pPr>
      <w:r>
        <w:rPr>
          <w:rFonts w:eastAsia="SimSun"/>
          <w:b/>
          <w:bCs/>
          <w:lang w:eastAsia="zh-CN"/>
        </w:rPr>
        <w:t xml:space="preserve">по теории вероятности и статистике для </w:t>
      </w:r>
      <w:r>
        <w:rPr>
          <w:rFonts w:eastAsia="SimSun"/>
          <w:b/>
          <w:bCs/>
          <w:u w:val="single"/>
          <w:lang w:eastAsia="zh-CN"/>
        </w:rPr>
        <w:t>8</w:t>
      </w:r>
      <w:r>
        <w:rPr>
          <w:rFonts w:eastAsia="SimSun"/>
          <w:b/>
          <w:bCs/>
          <w:lang w:eastAsia="zh-CN"/>
        </w:rPr>
        <w:t xml:space="preserve"> класса</w:t>
      </w:r>
    </w:p>
    <w:p w:rsidR="008B769A" w:rsidRDefault="008B769A" w:rsidP="008B769A">
      <w:pPr>
        <w:jc w:val="both"/>
        <w:rPr>
          <w:rFonts w:eastAsia="SimSun"/>
          <w:b/>
          <w:bCs/>
          <w:lang w:eastAsia="zh-CN"/>
        </w:rPr>
      </w:pPr>
    </w:p>
    <w:p w:rsidR="008B769A" w:rsidRDefault="008B769A" w:rsidP="008B769A">
      <w:pPr>
        <w:pStyle w:val="a3"/>
        <w:numPr>
          <w:ilvl w:val="0"/>
          <w:numId w:val="19"/>
        </w:numPr>
        <w:jc w:val="both"/>
        <w:rPr>
          <w:rFonts w:eastAsia="SimSun"/>
          <w:b/>
          <w:bCs/>
          <w:lang w:eastAsia="zh-CN"/>
        </w:rPr>
      </w:pPr>
      <w:r>
        <w:rPr>
          <w:rFonts w:eastAsia="SimSun"/>
          <w:b/>
          <w:bCs/>
          <w:lang w:eastAsia="zh-CN"/>
        </w:rPr>
        <w:t>Инструкция для учеников</w:t>
      </w:r>
    </w:p>
    <w:p w:rsidR="008B769A" w:rsidRDefault="008B769A" w:rsidP="008B769A">
      <w:pPr>
        <w:rPr>
          <w:rFonts w:eastAsia="TimesNewRomanPSMT"/>
        </w:rPr>
      </w:pPr>
      <w:r>
        <w:rPr>
          <w:rFonts w:eastAsia="TimesNewRomanPSMT"/>
        </w:rPr>
        <w:t>Дорогой друг!</w:t>
      </w:r>
    </w:p>
    <w:p w:rsidR="008B769A" w:rsidRDefault="008B769A" w:rsidP="008B769A">
      <w:pPr>
        <w:rPr>
          <w:rFonts w:eastAsia="TimesNewRomanPSMT"/>
        </w:rPr>
      </w:pPr>
      <w:r>
        <w:rPr>
          <w:rFonts w:eastAsia="TimesNewRomanPSMT"/>
        </w:rPr>
        <w:t>Перед тобой задания по математике.</w:t>
      </w:r>
    </w:p>
    <w:p w:rsidR="008B769A" w:rsidRDefault="008B769A" w:rsidP="008B769A">
      <w:pPr>
        <w:numPr>
          <w:ilvl w:val="0"/>
          <w:numId w:val="20"/>
        </w:numPr>
        <w:tabs>
          <w:tab w:val="clear" w:pos="420"/>
          <w:tab w:val="left" w:pos="800"/>
        </w:tabs>
        <w:jc w:val="both"/>
        <w:rPr>
          <w:rFonts w:eastAsia="TimesNewRomanPSMT"/>
        </w:rPr>
      </w:pPr>
      <w:r>
        <w:rPr>
          <w:rFonts w:eastAsia="TimesNewRomanPSMT"/>
        </w:rPr>
        <w:t>Для работы тебе нужно иметь ручку и лист для черновых записей.</w:t>
      </w:r>
    </w:p>
    <w:p w:rsidR="008B769A" w:rsidRDefault="008B769A" w:rsidP="008B769A">
      <w:pPr>
        <w:numPr>
          <w:ilvl w:val="0"/>
          <w:numId w:val="20"/>
        </w:numPr>
        <w:tabs>
          <w:tab w:val="clear" w:pos="420"/>
          <w:tab w:val="left" w:pos="800"/>
        </w:tabs>
        <w:jc w:val="both"/>
        <w:rPr>
          <w:rFonts w:eastAsia="TimesNewRomanPSMT"/>
        </w:rPr>
      </w:pPr>
      <w:r>
        <w:rPr>
          <w:rFonts w:eastAsia="TimesNewRomanPSMT"/>
        </w:rPr>
        <w:t>На всю работу тебе даётся 40 минут.</w:t>
      </w:r>
    </w:p>
    <w:p w:rsidR="008B769A" w:rsidRDefault="008B769A" w:rsidP="008B769A">
      <w:pPr>
        <w:numPr>
          <w:ilvl w:val="0"/>
          <w:numId w:val="20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>
        <w:rPr>
          <w:rFonts w:eastAsia="TimesNewRomanPSMT"/>
        </w:rPr>
        <w:t>Определи номер последнего задания, это поможет тебе правильно распределить время на выполнение работы.</w:t>
      </w:r>
    </w:p>
    <w:p w:rsidR="008B769A" w:rsidRDefault="008B769A" w:rsidP="008B769A">
      <w:pPr>
        <w:numPr>
          <w:ilvl w:val="0"/>
          <w:numId w:val="20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>
        <w:rPr>
          <w:rFonts w:eastAsia="TimesNewRomanPSMT"/>
        </w:rPr>
        <w:t>Внимательно читай каждое задание.</w:t>
      </w:r>
    </w:p>
    <w:p w:rsidR="008B769A" w:rsidRDefault="008B769A" w:rsidP="008B769A">
      <w:pPr>
        <w:numPr>
          <w:ilvl w:val="0"/>
          <w:numId w:val="20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>
        <w:rPr>
          <w:rFonts w:eastAsia="TimesNewRomanPSMT"/>
        </w:rPr>
        <w:t>Запиши свой ответ в краткой или полной форме.</w:t>
      </w:r>
    </w:p>
    <w:p w:rsidR="008B769A" w:rsidRDefault="008B769A" w:rsidP="008B769A">
      <w:pPr>
        <w:numPr>
          <w:ilvl w:val="0"/>
          <w:numId w:val="20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>
        <w:rPr>
          <w:rFonts w:eastAsia="TimesNewRomanPSMT"/>
        </w:rPr>
        <w:t>Если ошибся, то зачеркни ошибку, запиши другой ответ</w:t>
      </w:r>
    </w:p>
    <w:p w:rsidR="008B769A" w:rsidRDefault="008B769A" w:rsidP="008B769A">
      <w:pPr>
        <w:numPr>
          <w:ilvl w:val="0"/>
          <w:numId w:val="20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>
        <w:rPr>
          <w:rFonts w:eastAsia="TimesNewRomanPSMT"/>
        </w:rPr>
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</w:r>
    </w:p>
    <w:p w:rsidR="008B769A" w:rsidRDefault="008B769A" w:rsidP="008B769A">
      <w:pPr>
        <w:numPr>
          <w:ilvl w:val="0"/>
          <w:numId w:val="20"/>
        </w:numPr>
        <w:tabs>
          <w:tab w:val="clear" w:pos="420"/>
          <w:tab w:val="left" w:pos="800"/>
        </w:tabs>
        <w:ind w:left="800" w:hanging="800"/>
        <w:jc w:val="both"/>
        <w:rPr>
          <w:rFonts w:eastAsia="TimesNewRomanPSMT"/>
        </w:rPr>
      </w:pPr>
      <w:r>
        <w:rPr>
          <w:rFonts w:eastAsia="TimesNewRomanPSMT"/>
        </w:rPr>
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</w:r>
    </w:p>
    <w:p w:rsidR="008B769A" w:rsidRDefault="008B769A" w:rsidP="008B769A">
      <w:pPr>
        <w:numPr>
          <w:ilvl w:val="0"/>
          <w:numId w:val="20"/>
        </w:numPr>
        <w:tabs>
          <w:tab w:val="clear" w:pos="420"/>
          <w:tab w:val="left" w:pos="800"/>
        </w:tabs>
        <w:ind w:left="800" w:hanging="800"/>
        <w:rPr>
          <w:rFonts w:eastAsia="TimesNewRomanPSMT"/>
        </w:rPr>
      </w:pPr>
      <w:r>
        <w:rPr>
          <w:rFonts w:eastAsia="TimesNewRomanPSMT"/>
        </w:rPr>
        <w:t>Пользуйся черновиком.</w:t>
      </w:r>
      <w:bookmarkStart w:id="0" w:name="_GoBack"/>
      <w:bookmarkEnd w:id="0"/>
    </w:p>
    <w:p w:rsidR="008B769A" w:rsidRPr="00423695" w:rsidRDefault="008B769A" w:rsidP="008B769A">
      <w:pPr>
        <w:jc w:val="center"/>
        <w:rPr>
          <w:b/>
          <w:bCs/>
          <w:i/>
          <w:iCs/>
        </w:rPr>
      </w:pPr>
      <w:r w:rsidRPr="00C33F01">
        <w:rPr>
          <w:rFonts w:eastAsia="TimesNewRomanPSMT"/>
          <w:b/>
          <w:bCs/>
          <w:i/>
          <w:iCs/>
        </w:rPr>
        <w:t>Желаем удачи!!!</w:t>
      </w:r>
    </w:p>
    <w:p w:rsidR="008B769A" w:rsidRPr="00332242" w:rsidRDefault="008B769A" w:rsidP="008B769A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135" w:line="259" w:lineRule="auto"/>
        <w:ind w:left="709" w:firstLine="142"/>
        <w:contextualSpacing/>
        <w:jc w:val="both"/>
        <w:rPr>
          <w:sz w:val="26"/>
          <w:szCs w:val="26"/>
        </w:rPr>
      </w:pPr>
      <w:r w:rsidRPr="00332242">
        <w:rPr>
          <w:color w:val="000000"/>
          <w:sz w:val="28"/>
          <w:szCs w:val="28"/>
        </w:rPr>
        <w:t>Даны множества</w:t>
      </w:r>
      <w:proofErr w:type="gramStart"/>
      <w:r w:rsidRPr="00332242">
        <w:rPr>
          <w:color w:val="000000"/>
          <w:sz w:val="28"/>
          <w:szCs w:val="28"/>
        </w:rPr>
        <w:t xml:space="preserve"> А</w:t>
      </w:r>
      <w:proofErr w:type="gramEnd"/>
      <w:r w:rsidRPr="00332242">
        <w:rPr>
          <w:color w:val="000000"/>
          <w:sz w:val="28"/>
          <w:szCs w:val="28"/>
        </w:rPr>
        <w:t>= {1; 3; 5;7;9} В= {1;2;3;4}. Найдите пересечение и объединение этих множеств.</w:t>
      </w:r>
    </w:p>
    <w:p w:rsidR="008B769A" w:rsidRPr="00332242" w:rsidRDefault="008B769A" w:rsidP="008B769A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135" w:line="259" w:lineRule="auto"/>
        <w:ind w:left="709" w:firstLine="142"/>
        <w:contextualSpacing/>
        <w:jc w:val="both"/>
        <w:rPr>
          <w:sz w:val="26"/>
          <w:szCs w:val="26"/>
        </w:rPr>
      </w:pPr>
      <w:r w:rsidRPr="00332242">
        <w:rPr>
          <w:color w:val="000000"/>
          <w:sz w:val="26"/>
          <w:szCs w:val="26"/>
        </w:rPr>
        <w:t xml:space="preserve">В случайном эксперименте симметричную монету бросают дважды. Найдите вероятность того, что </w:t>
      </w:r>
      <w:proofErr w:type="gramStart"/>
      <w:r w:rsidRPr="00332242">
        <w:rPr>
          <w:color w:val="000000"/>
          <w:sz w:val="26"/>
          <w:szCs w:val="26"/>
        </w:rPr>
        <w:t>решка</w:t>
      </w:r>
      <w:proofErr w:type="gramEnd"/>
      <w:r w:rsidRPr="00332242">
        <w:rPr>
          <w:color w:val="000000"/>
          <w:sz w:val="26"/>
          <w:szCs w:val="26"/>
        </w:rPr>
        <w:t xml:space="preserve"> выпадет ровно 1 раз. </w:t>
      </w:r>
    </w:p>
    <w:p w:rsidR="008B769A" w:rsidRPr="00332242" w:rsidRDefault="008B769A" w:rsidP="008B769A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135" w:line="259" w:lineRule="auto"/>
        <w:ind w:left="709" w:firstLine="142"/>
        <w:contextualSpacing/>
        <w:jc w:val="both"/>
        <w:rPr>
          <w:sz w:val="26"/>
          <w:szCs w:val="26"/>
        </w:rPr>
      </w:pPr>
      <w:r w:rsidRPr="00332242">
        <w:rPr>
          <w:sz w:val="26"/>
          <w:szCs w:val="26"/>
        </w:rPr>
        <w:t>Найдите вероятность того, что при подбрасывании игрального кубика выпадает 5 или 6 очков.</w:t>
      </w:r>
    </w:p>
    <w:p w:rsidR="008B769A" w:rsidRPr="00332242" w:rsidRDefault="008B769A" w:rsidP="008B769A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135" w:line="259" w:lineRule="auto"/>
        <w:ind w:left="709" w:firstLine="142"/>
        <w:contextualSpacing/>
        <w:jc w:val="both"/>
        <w:rPr>
          <w:sz w:val="26"/>
          <w:szCs w:val="26"/>
        </w:rPr>
      </w:pPr>
      <w:r w:rsidRPr="00332242">
        <w:rPr>
          <w:color w:val="000000"/>
          <w:sz w:val="26"/>
          <w:szCs w:val="26"/>
        </w:rPr>
        <w:t>Для своих двух книг Маша купила три разные обложки. Сколькими различными способами она может обернуть книги купленными обложками?</w:t>
      </w:r>
    </w:p>
    <w:p w:rsidR="008B769A" w:rsidRPr="00332242" w:rsidRDefault="008B769A" w:rsidP="008B769A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135" w:line="259" w:lineRule="auto"/>
        <w:ind w:left="709" w:firstLine="142"/>
        <w:contextualSpacing/>
        <w:jc w:val="both"/>
        <w:rPr>
          <w:sz w:val="26"/>
          <w:szCs w:val="26"/>
        </w:rPr>
      </w:pPr>
      <w:r w:rsidRPr="00332242">
        <w:rPr>
          <w:color w:val="000000"/>
          <w:sz w:val="26"/>
          <w:szCs w:val="26"/>
        </w:rPr>
        <w:t>В случайном эксперименте бросают 2 игральные кости. Найдите вероятность того, что в сумме выпадет 8 очков. Результат округлите до сотых.</w:t>
      </w:r>
    </w:p>
    <w:p w:rsidR="008B769A" w:rsidRPr="00332242" w:rsidRDefault="008B769A" w:rsidP="008B769A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135" w:line="259" w:lineRule="auto"/>
        <w:ind w:left="709" w:firstLine="142"/>
        <w:contextualSpacing/>
        <w:jc w:val="both"/>
        <w:rPr>
          <w:sz w:val="26"/>
          <w:szCs w:val="26"/>
        </w:rPr>
      </w:pPr>
      <w:r w:rsidRPr="00332242">
        <w:rPr>
          <w:sz w:val="26"/>
          <w:szCs w:val="26"/>
        </w:rPr>
        <w:t>Дан набор чисел: – 2; 0; 1; 3; 6; 12; – 1; 5. Найдите дисперсию и стандартное отклонение числового набора.</w:t>
      </w:r>
    </w:p>
    <w:p w:rsidR="008B769A" w:rsidRPr="00332242" w:rsidRDefault="008B769A" w:rsidP="008B769A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135" w:line="259" w:lineRule="auto"/>
        <w:ind w:left="709" w:firstLine="142"/>
        <w:contextualSpacing/>
        <w:jc w:val="both"/>
        <w:rPr>
          <w:sz w:val="26"/>
          <w:szCs w:val="26"/>
        </w:rPr>
      </w:pPr>
      <w:r w:rsidRPr="00332242">
        <w:rPr>
          <w:sz w:val="26"/>
          <w:szCs w:val="26"/>
        </w:rPr>
        <w:t>На фирме работают 67 человек. Из них 47 знают английский язык, 35 - немецкий язык, а 23 - оба языка. Сколько человек фирмы не знают ни английского, ни немецкого языков?</w:t>
      </w:r>
    </w:p>
    <w:p w:rsidR="008B769A" w:rsidRPr="00332242" w:rsidRDefault="008B769A" w:rsidP="008B769A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135" w:line="259" w:lineRule="auto"/>
        <w:ind w:left="709" w:firstLine="142"/>
        <w:contextualSpacing/>
        <w:jc w:val="both"/>
        <w:rPr>
          <w:sz w:val="26"/>
          <w:szCs w:val="26"/>
        </w:rPr>
      </w:pPr>
      <w:r w:rsidRPr="00332242">
        <w:rPr>
          <w:sz w:val="26"/>
          <w:szCs w:val="26"/>
        </w:rPr>
        <w:t>Вероятность того, что батарейка бракованная, равна 0,06. Покупатель в магазине выбирает случайную упаковку, в которой две таких батарейки. Найдите вероятность того, что обе батарейки окажутся исправными.</w:t>
      </w:r>
    </w:p>
    <w:p w:rsidR="008B769A" w:rsidRPr="00332242" w:rsidRDefault="008B769A" w:rsidP="008B769A">
      <w:pPr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135" w:line="259" w:lineRule="auto"/>
        <w:ind w:left="709" w:firstLine="142"/>
        <w:contextualSpacing/>
        <w:jc w:val="both"/>
        <w:rPr>
          <w:sz w:val="26"/>
          <w:szCs w:val="26"/>
        </w:rPr>
      </w:pPr>
      <w:r w:rsidRPr="00332242">
        <w:rPr>
          <w:sz w:val="26"/>
          <w:szCs w:val="26"/>
        </w:rPr>
        <w:t>В урне 20 белых и 10 черных шаров. Вынули 4 шара, причем каждый вынутый шар возвращают в урну перед извлечением следующего и шары в урне перемешивают. Найти вероятность того, что из четырех вынутых шаров окажется 2 белых.</w:t>
      </w:r>
    </w:p>
    <w:p w:rsidR="008B769A" w:rsidRPr="00332242" w:rsidRDefault="008B769A" w:rsidP="008B769A">
      <w:pPr>
        <w:numPr>
          <w:ilvl w:val="0"/>
          <w:numId w:val="2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135" w:line="259" w:lineRule="auto"/>
        <w:ind w:left="851" w:firstLine="0"/>
        <w:contextualSpacing/>
        <w:jc w:val="both"/>
        <w:rPr>
          <w:sz w:val="26"/>
          <w:szCs w:val="26"/>
        </w:rPr>
      </w:pPr>
      <w:r w:rsidRPr="00332242">
        <w:rPr>
          <w:sz w:val="26"/>
          <w:szCs w:val="26"/>
        </w:rPr>
        <w:t xml:space="preserve"> В таблице представлено количество продаваемых за неделю шоколадок в школьном буфете. Составьте таблицу изменения продаж по отношению к понедельнику в процентах.</w:t>
      </w: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380"/>
        <w:gridCol w:w="1409"/>
        <w:gridCol w:w="1019"/>
        <w:gridCol w:w="725"/>
        <w:gridCol w:w="969"/>
        <w:gridCol w:w="1034"/>
        <w:gridCol w:w="1018"/>
      </w:tblGrid>
      <w:tr w:rsidR="008B769A" w:rsidRPr="00332242" w:rsidTr="00BB1126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9A" w:rsidRPr="00332242" w:rsidRDefault="008B769A" w:rsidP="00BB1126">
            <w:pPr>
              <w:spacing w:after="135"/>
              <w:jc w:val="right"/>
            </w:pPr>
            <w:r w:rsidRPr="00332242">
              <w:rPr>
                <w:i/>
                <w:iCs/>
              </w:rPr>
              <w:lastRenderedPageBreak/>
              <w:t>День недели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9A" w:rsidRPr="00332242" w:rsidRDefault="008B769A" w:rsidP="00BB1126">
            <w:pPr>
              <w:spacing w:after="135"/>
              <w:jc w:val="right"/>
            </w:pPr>
            <w:r w:rsidRPr="00332242">
              <w:rPr>
                <w:i/>
                <w:iCs/>
              </w:rPr>
              <w:t>понедельник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9A" w:rsidRPr="00332242" w:rsidRDefault="008B769A" w:rsidP="00BB1126">
            <w:pPr>
              <w:spacing w:after="135"/>
              <w:jc w:val="right"/>
            </w:pPr>
            <w:r w:rsidRPr="00332242">
              <w:rPr>
                <w:i/>
                <w:iCs/>
              </w:rPr>
              <w:t>вторник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9A" w:rsidRPr="00332242" w:rsidRDefault="008B769A" w:rsidP="00BB1126">
            <w:pPr>
              <w:spacing w:after="135"/>
              <w:jc w:val="right"/>
            </w:pPr>
            <w:r w:rsidRPr="00332242">
              <w:rPr>
                <w:i/>
                <w:iCs/>
              </w:rPr>
              <w:t>среда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9A" w:rsidRPr="00332242" w:rsidRDefault="008B769A" w:rsidP="00BB1126">
            <w:pPr>
              <w:spacing w:after="135"/>
              <w:jc w:val="right"/>
            </w:pPr>
            <w:r w:rsidRPr="00332242">
              <w:rPr>
                <w:i/>
                <w:iCs/>
              </w:rPr>
              <w:t>четверг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9A" w:rsidRPr="00332242" w:rsidRDefault="008B769A" w:rsidP="00BB1126">
            <w:pPr>
              <w:spacing w:after="135"/>
              <w:jc w:val="right"/>
            </w:pPr>
            <w:r w:rsidRPr="00332242">
              <w:rPr>
                <w:i/>
                <w:iCs/>
              </w:rPr>
              <w:t>пятница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9A" w:rsidRPr="00332242" w:rsidRDefault="008B769A" w:rsidP="00BB1126">
            <w:pPr>
              <w:spacing w:after="135"/>
              <w:jc w:val="right"/>
            </w:pPr>
            <w:r w:rsidRPr="00332242">
              <w:rPr>
                <w:i/>
                <w:iCs/>
              </w:rPr>
              <w:t>суббота</w:t>
            </w:r>
          </w:p>
        </w:tc>
      </w:tr>
      <w:tr w:rsidR="008B769A" w:rsidRPr="00332242" w:rsidTr="00BB1126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9A" w:rsidRPr="00332242" w:rsidRDefault="008B769A" w:rsidP="00BB1126">
            <w:pPr>
              <w:spacing w:after="135"/>
              <w:jc w:val="right"/>
            </w:pPr>
            <w:r w:rsidRPr="00332242">
              <w:rPr>
                <w:i/>
                <w:iCs/>
              </w:rPr>
              <w:t>Количество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9A" w:rsidRPr="00332242" w:rsidRDefault="008B769A" w:rsidP="00BB1126">
            <w:pPr>
              <w:spacing w:after="135"/>
              <w:jc w:val="center"/>
            </w:pPr>
            <w:r w:rsidRPr="00332242">
              <w:rPr>
                <w:i/>
                <w:iCs/>
              </w:rPr>
              <w:t>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9A" w:rsidRPr="00332242" w:rsidRDefault="008B769A" w:rsidP="00BB1126">
            <w:pPr>
              <w:spacing w:after="135"/>
              <w:jc w:val="center"/>
            </w:pPr>
            <w:r w:rsidRPr="00332242">
              <w:rPr>
                <w:i/>
                <w:iCs/>
              </w:rPr>
              <w:t>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9A" w:rsidRPr="00332242" w:rsidRDefault="008B769A" w:rsidP="00BB1126">
            <w:pPr>
              <w:spacing w:after="135"/>
              <w:jc w:val="center"/>
            </w:pPr>
            <w:r w:rsidRPr="00332242">
              <w:rPr>
                <w:i/>
                <w:iCs/>
              </w:rPr>
              <w:t>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9A" w:rsidRPr="00332242" w:rsidRDefault="008B769A" w:rsidP="00BB1126">
            <w:pPr>
              <w:spacing w:after="135"/>
              <w:jc w:val="center"/>
            </w:pPr>
            <w:r w:rsidRPr="00332242">
              <w:rPr>
                <w:i/>
                <w:iCs/>
              </w:rPr>
              <w:t>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9A" w:rsidRPr="00332242" w:rsidRDefault="008B769A" w:rsidP="00BB1126">
            <w:pPr>
              <w:spacing w:after="135"/>
              <w:jc w:val="center"/>
            </w:pPr>
            <w:r w:rsidRPr="00332242">
              <w:rPr>
                <w:i/>
                <w:iCs/>
              </w:rPr>
              <w:t>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9A" w:rsidRPr="00332242" w:rsidRDefault="008B769A" w:rsidP="00BB1126">
            <w:pPr>
              <w:spacing w:after="135"/>
              <w:jc w:val="center"/>
            </w:pPr>
            <w:r w:rsidRPr="00332242">
              <w:rPr>
                <w:i/>
                <w:iCs/>
              </w:rPr>
              <w:t>32</w:t>
            </w:r>
          </w:p>
        </w:tc>
      </w:tr>
    </w:tbl>
    <w:p w:rsidR="008B769A" w:rsidRDefault="008B769A" w:rsidP="008B769A">
      <w:pPr>
        <w:spacing w:line="259" w:lineRule="auto"/>
        <w:ind w:left="360"/>
        <w:rPr>
          <w:sz w:val="26"/>
          <w:szCs w:val="26"/>
        </w:rPr>
      </w:pPr>
    </w:p>
    <w:p w:rsidR="008B769A" w:rsidRDefault="008B769A" w:rsidP="008B769A">
      <w:pPr>
        <w:spacing w:line="259" w:lineRule="auto"/>
        <w:ind w:left="360"/>
        <w:rPr>
          <w:sz w:val="26"/>
          <w:szCs w:val="26"/>
        </w:rPr>
      </w:pPr>
    </w:p>
    <w:p w:rsidR="008B769A" w:rsidRDefault="008B769A" w:rsidP="008B769A">
      <w:pPr>
        <w:pStyle w:val="a3"/>
        <w:jc w:val="both"/>
        <w:rPr>
          <w:rFonts w:eastAsia="SimSun"/>
          <w:b/>
          <w:bCs/>
          <w:lang w:eastAsia="zh-CN"/>
        </w:rPr>
      </w:pPr>
      <w:r>
        <w:rPr>
          <w:rFonts w:eastAsia="SimSun"/>
          <w:b/>
          <w:bCs/>
          <w:lang w:eastAsia="zh-CN"/>
        </w:rPr>
        <w:t>ОТВЕТЫ</w:t>
      </w:r>
    </w:p>
    <w:p w:rsidR="008B769A" w:rsidRDefault="008B769A" w:rsidP="008B769A">
      <w:pPr>
        <w:pStyle w:val="a3"/>
        <w:jc w:val="both"/>
        <w:rPr>
          <w:rFonts w:eastAsia="SimSun"/>
          <w:b/>
          <w:bCs/>
          <w:lang w:eastAsia="zh-CN"/>
        </w:rPr>
      </w:pPr>
    </w:p>
    <w:p w:rsidR="008B769A" w:rsidRPr="00B478DE" w:rsidRDefault="008B769A" w:rsidP="008B769A">
      <w:pPr>
        <w:numPr>
          <w:ilvl w:val="0"/>
          <w:numId w:val="22"/>
        </w:numPr>
        <w:spacing w:line="276" w:lineRule="auto"/>
        <w:rPr>
          <w:sz w:val="26"/>
          <w:szCs w:val="26"/>
        </w:rPr>
      </w:pPr>
      <w:r w:rsidRPr="00B478DE">
        <w:rPr>
          <w:sz w:val="26"/>
          <w:szCs w:val="26"/>
        </w:rPr>
        <w:t>Объединение: {1; 2; 3; 4; 5;7;9}; пересечение: {1;3}.</w:t>
      </w:r>
    </w:p>
    <w:p w:rsidR="008B769A" w:rsidRPr="00B478DE" w:rsidRDefault="008B769A" w:rsidP="008B769A">
      <w:pPr>
        <w:pStyle w:val="a3"/>
        <w:numPr>
          <w:ilvl w:val="0"/>
          <w:numId w:val="22"/>
        </w:numPr>
        <w:jc w:val="both"/>
        <w:rPr>
          <w:rFonts w:eastAsia="SimSun"/>
          <w:lang w:eastAsia="zh-CN"/>
        </w:rPr>
      </w:pPr>
      <w:r w:rsidRPr="00B478DE">
        <w:rPr>
          <w:rFonts w:eastAsia="SimSun"/>
          <w:lang w:eastAsia="zh-CN"/>
        </w:rPr>
        <w:t>0,5.</w:t>
      </w:r>
    </w:p>
    <w:p w:rsidR="008B769A" w:rsidRDefault="008B769A" w:rsidP="008B769A">
      <w:pPr>
        <w:pStyle w:val="a3"/>
        <w:numPr>
          <w:ilvl w:val="0"/>
          <w:numId w:val="22"/>
        </w:numPr>
        <w:jc w:val="both"/>
        <w:rPr>
          <w:rFonts w:eastAsia="SimSun"/>
          <w:lang w:eastAsia="zh-CN"/>
        </w:rPr>
      </w:pPr>
      <w:r>
        <w:rPr>
          <w:rFonts w:eastAsia="SimSun"/>
          <w:lang w:val="en-US" w:eastAsia="zh-CN"/>
        </w:rPr>
        <w:t>1/3</w:t>
      </w:r>
    </w:p>
    <w:p w:rsidR="008B769A" w:rsidRDefault="008B769A" w:rsidP="008B769A">
      <w:pPr>
        <w:pStyle w:val="a3"/>
        <w:numPr>
          <w:ilvl w:val="0"/>
          <w:numId w:val="22"/>
        </w:numPr>
        <w:jc w:val="both"/>
        <w:rPr>
          <w:rFonts w:eastAsia="SimSun"/>
          <w:lang w:eastAsia="zh-CN"/>
        </w:rPr>
      </w:pPr>
      <w:r w:rsidRPr="00B478DE">
        <w:rPr>
          <w:rFonts w:eastAsia="SimSun"/>
          <w:lang w:eastAsia="zh-CN"/>
        </w:rPr>
        <w:t>6 способами.</w:t>
      </w:r>
    </w:p>
    <w:p w:rsidR="008B769A" w:rsidRDefault="008B769A" w:rsidP="008B769A">
      <w:pPr>
        <w:numPr>
          <w:ilvl w:val="0"/>
          <w:numId w:val="22"/>
        </w:numPr>
        <w:jc w:val="both"/>
        <w:rPr>
          <w:rFonts w:eastAsia="SimSun"/>
          <w:lang w:eastAsia="zh-CN"/>
        </w:rPr>
      </w:pPr>
      <w:r w:rsidRPr="00B478DE">
        <w:rPr>
          <w:rFonts w:eastAsia="SimSun"/>
          <w:lang w:eastAsia="zh-CN"/>
        </w:rPr>
        <w:t>0,14</w:t>
      </w:r>
    </w:p>
    <w:p w:rsidR="008B769A" w:rsidRDefault="008B769A" w:rsidP="008B769A">
      <w:pPr>
        <w:pStyle w:val="a3"/>
        <w:numPr>
          <w:ilvl w:val="0"/>
          <w:numId w:val="22"/>
        </w:numPr>
        <w:jc w:val="both"/>
        <w:rPr>
          <w:rFonts w:eastAsia="SimSun"/>
          <w:lang w:eastAsia="zh-CN"/>
        </w:rPr>
      </w:pPr>
      <w:r w:rsidRPr="00B478DE">
        <w:rPr>
          <w:rFonts w:eastAsia="SimSun"/>
          <w:lang w:eastAsia="zh-CN"/>
        </w:rPr>
        <w:t>15,5; 3,9.</w:t>
      </w:r>
    </w:p>
    <w:p w:rsidR="008B769A" w:rsidRPr="00B478DE" w:rsidRDefault="008B769A" w:rsidP="008B769A">
      <w:pPr>
        <w:pStyle w:val="a3"/>
        <w:numPr>
          <w:ilvl w:val="0"/>
          <w:numId w:val="22"/>
        </w:numPr>
        <w:jc w:val="both"/>
        <w:rPr>
          <w:rFonts w:eastAsia="SimSun"/>
          <w:lang w:eastAsia="zh-CN"/>
        </w:rPr>
      </w:pPr>
      <w:r w:rsidRPr="00B478DE">
        <w:rPr>
          <w:rFonts w:eastAsia="SimSun"/>
          <w:lang w:eastAsia="zh-CN"/>
        </w:rPr>
        <w:t>8 человек</w:t>
      </w:r>
      <w:r>
        <w:rPr>
          <w:rFonts w:eastAsia="SimSun"/>
          <w:lang w:eastAsia="zh-CN"/>
        </w:rPr>
        <w:t>.</w:t>
      </w:r>
    </w:p>
    <w:p w:rsidR="008B769A" w:rsidRPr="00B478DE" w:rsidRDefault="008B769A" w:rsidP="008B769A">
      <w:pPr>
        <w:pStyle w:val="a3"/>
        <w:numPr>
          <w:ilvl w:val="0"/>
          <w:numId w:val="22"/>
        </w:numPr>
        <w:jc w:val="both"/>
        <w:rPr>
          <w:rFonts w:eastAsia="SimSun"/>
          <w:lang w:eastAsia="zh-CN"/>
        </w:rPr>
      </w:pPr>
      <w:r>
        <w:rPr>
          <w:rFonts w:eastAsia="SimSun"/>
          <w:lang w:val="en-US" w:eastAsia="zh-CN"/>
        </w:rPr>
        <w:t>0</w:t>
      </w:r>
      <w:r>
        <w:rPr>
          <w:rFonts w:eastAsia="SimSun"/>
          <w:lang w:eastAsia="zh-CN"/>
        </w:rPr>
        <w:t>,</w:t>
      </w:r>
      <w:r>
        <w:rPr>
          <w:rFonts w:eastAsia="SimSun"/>
          <w:lang w:val="en-US" w:eastAsia="zh-CN"/>
        </w:rPr>
        <w:t>8836</w:t>
      </w:r>
      <w:r>
        <w:rPr>
          <w:rFonts w:eastAsia="SimSun"/>
          <w:lang w:eastAsia="zh-CN"/>
        </w:rPr>
        <w:t>.</w:t>
      </w:r>
    </w:p>
    <w:p w:rsidR="008B769A" w:rsidRPr="00B478DE" w:rsidRDefault="008B769A" w:rsidP="008B769A">
      <w:pPr>
        <w:pStyle w:val="a3"/>
        <w:numPr>
          <w:ilvl w:val="0"/>
          <w:numId w:val="22"/>
        </w:numPr>
        <w:jc w:val="both"/>
        <w:rPr>
          <w:rFonts w:eastAsia="SimSun"/>
          <w:lang w:eastAsia="zh-CN"/>
        </w:rPr>
      </w:pPr>
      <w:r w:rsidRPr="00B478DE">
        <w:rPr>
          <w:rFonts w:eastAsia="SimSun"/>
          <w:lang w:eastAsia="zh-CN"/>
        </w:rPr>
        <w:t>8/27.</w:t>
      </w:r>
    </w:p>
    <w:p w:rsidR="008B769A" w:rsidRPr="00B478DE" w:rsidRDefault="008B769A" w:rsidP="008B769A">
      <w:pPr>
        <w:pStyle w:val="a3"/>
        <w:numPr>
          <w:ilvl w:val="0"/>
          <w:numId w:val="22"/>
        </w:numPr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 </w:t>
      </w: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648"/>
        <w:gridCol w:w="1377"/>
        <w:gridCol w:w="1296"/>
        <w:gridCol w:w="1296"/>
        <w:gridCol w:w="1296"/>
        <w:gridCol w:w="1296"/>
        <w:gridCol w:w="1296"/>
      </w:tblGrid>
      <w:tr w:rsidR="008B769A" w:rsidRPr="00332242" w:rsidTr="00BB1126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9A" w:rsidRPr="00332242" w:rsidRDefault="008B769A" w:rsidP="00BB1126">
            <w:pPr>
              <w:spacing w:after="135"/>
              <w:jc w:val="center"/>
              <w:rPr>
                <w:sz w:val="18"/>
                <w:szCs w:val="18"/>
              </w:rPr>
            </w:pPr>
            <w:r w:rsidRPr="00332242">
              <w:rPr>
                <w:i/>
                <w:iCs/>
                <w:sz w:val="18"/>
                <w:szCs w:val="18"/>
              </w:rPr>
              <w:t>День недели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9A" w:rsidRPr="00332242" w:rsidRDefault="008B769A" w:rsidP="00BB1126">
            <w:pPr>
              <w:spacing w:after="135"/>
              <w:jc w:val="center"/>
              <w:rPr>
                <w:sz w:val="18"/>
                <w:szCs w:val="18"/>
              </w:rPr>
            </w:pPr>
            <w:r w:rsidRPr="00332242">
              <w:rPr>
                <w:i/>
                <w:iCs/>
                <w:sz w:val="18"/>
                <w:szCs w:val="18"/>
              </w:rPr>
              <w:t>понедельник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9A" w:rsidRPr="00332242" w:rsidRDefault="008B769A" w:rsidP="00BB1126">
            <w:pPr>
              <w:spacing w:after="135"/>
              <w:jc w:val="center"/>
              <w:rPr>
                <w:sz w:val="18"/>
                <w:szCs w:val="18"/>
              </w:rPr>
            </w:pPr>
            <w:r w:rsidRPr="00332242">
              <w:rPr>
                <w:i/>
                <w:iCs/>
                <w:sz w:val="18"/>
                <w:szCs w:val="18"/>
              </w:rPr>
              <w:t>вторник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9A" w:rsidRPr="00332242" w:rsidRDefault="008B769A" w:rsidP="00BB1126">
            <w:pPr>
              <w:spacing w:after="135"/>
              <w:jc w:val="center"/>
              <w:rPr>
                <w:sz w:val="18"/>
                <w:szCs w:val="18"/>
              </w:rPr>
            </w:pPr>
            <w:r w:rsidRPr="00332242">
              <w:rPr>
                <w:i/>
                <w:iCs/>
                <w:sz w:val="18"/>
                <w:szCs w:val="18"/>
              </w:rPr>
              <w:t>среда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9A" w:rsidRPr="00332242" w:rsidRDefault="008B769A" w:rsidP="00BB1126">
            <w:pPr>
              <w:spacing w:after="135"/>
              <w:jc w:val="center"/>
              <w:rPr>
                <w:sz w:val="18"/>
                <w:szCs w:val="18"/>
              </w:rPr>
            </w:pPr>
            <w:r w:rsidRPr="00332242">
              <w:rPr>
                <w:i/>
                <w:iCs/>
                <w:sz w:val="18"/>
                <w:szCs w:val="18"/>
              </w:rPr>
              <w:t>четверг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9A" w:rsidRPr="00332242" w:rsidRDefault="008B769A" w:rsidP="00BB1126">
            <w:pPr>
              <w:spacing w:after="135"/>
              <w:jc w:val="center"/>
              <w:rPr>
                <w:sz w:val="18"/>
                <w:szCs w:val="18"/>
              </w:rPr>
            </w:pPr>
            <w:r w:rsidRPr="00332242">
              <w:rPr>
                <w:i/>
                <w:iCs/>
                <w:sz w:val="18"/>
                <w:szCs w:val="18"/>
              </w:rPr>
              <w:t>пятница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9A" w:rsidRPr="00332242" w:rsidRDefault="008B769A" w:rsidP="00BB1126">
            <w:pPr>
              <w:spacing w:after="135"/>
              <w:jc w:val="center"/>
              <w:rPr>
                <w:sz w:val="18"/>
                <w:szCs w:val="18"/>
              </w:rPr>
            </w:pPr>
            <w:r w:rsidRPr="00332242">
              <w:rPr>
                <w:i/>
                <w:iCs/>
                <w:sz w:val="18"/>
                <w:szCs w:val="18"/>
              </w:rPr>
              <w:t>суббота</w:t>
            </w:r>
          </w:p>
        </w:tc>
      </w:tr>
      <w:tr w:rsidR="008B769A" w:rsidRPr="00332242" w:rsidTr="00BB1126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9A" w:rsidRPr="00332242" w:rsidRDefault="008B769A" w:rsidP="00BB1126">
            <w:pPr>
              <w:spacing w:after="135"/>
              <w:jc w:val="right"/>
              <w:rPr>
                <w:sz w:val="18"/>
                <w:szCs w:val="18"/>
              </w:rPr>
            </w:pPr>
            <w:r w:rsidRPr="00332242">
              <w:rPr>
                <w:i/>
                <w:iCs/>
                <w:sz w:val="18"/>
                <w:szCs w:val="18"/>
              </w:rPr>
              <w:t>Количество проданных шоколадок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9A" w:rsidRPr="00332242" w:rsidRDefault="008B769A" w:rsidP="00BB1126">
            <w:pPr>
              <w:spacing w:after="135"/>
              <w:jc w:val="center"/>
              <w:rPr>
                <w:sz w:val="18"/>
                <w:szCs w:val="18"/>
              </w:rPr>
            </w:pPr>
            <w:r w:rsidRPr="00332242">
              <w:rPr>
                <w:i/>
                <w:iCs/>
                <w:sz w:val="18"/>
                <w:szCs w:val="18"/>
              </w:rPr>
              <w:t>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9A" w:rsidRPr="00332242" w:rsidRDefault="008B769A" w:rsidP="00BB1126">
            <w:pPr>
              <w:spacing w:after="135"/>
              <w:jc w:val="center"/>
              <w:rPr>
                <w:sz w:val="18"/>
                <w:szCs w:val="18"/>
              </w:rPr>
            </w:pPr>
            <w:r w:rsidRPr="00332242">
              <w:rPr>
                <w:i/>
                <w:iCs/>
                <w:sz w:val="18"/>
                <w:szCs w:val="18"/>
              </w:rPr>
              <w:t>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9A" w:rsidRPr="00332242" w:rsidRDefault="008B769A" w:rsidP="00BB1126">
            <w:pPr>
              <w:spacing w:after="135"/>
              <w:jc w:val="center"/>
              <w:rPr>
                <w:sz w:val="18"/>
                <w:szCs w:val="18"/>
              </w:rPr>
            </w:pPr>
            <w:r w:rsidRPr="00332242">
              <w:rPr>
                <w:i/>
                <w:iCs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9A" w:rsidRPr="00332242" w:rsidRDefault="008B769A" w:rsidP="00BB1126">
            <w:pPr>
              <w:spacing w:after="135"/>
              <w:jc w:val="center"/>
              <w:rPr>
                <w:sz w:val="18"/>
                <w:szCs w:val="18"/>
              </w:rPr>
            </w:pPr>
            <w:r w:rsidRPr="00332242">
              <w:rPr>
                <w:i/>
                <w:iCs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9A" w:rsidRPr="00332242" w:rsidRDefault="008B769A" w:rsidP="00BB1126">
            <w:pPr>
              <w:spacing w:after="135"/>
              <w:jc w:val="center"/>
              <w:rPr>
                <w:sz w:val="18"/>
                <w:szCs w:val="18"/>
              </w:rPr>
            </w:pPr>
            <w:r w:rsidRPr="00332242">
              <w:rPr>
                <w:i/>
                <w:iCs/>
                <w:sz w:val="18"/>
                <w:szCs w:val="18"/>
              </w:rPr>
              <w:t>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B769A" w:rsidRPr="00332242" w:rsidRDefault="008B769A" w:rsidP="00BB1126">
            <w:pPr>
              <w:spacing w:after="135"/>
              <w:jc w:val="center"/>
              <w:rPr>
                <w:sz w:val="18"/>
                <w:szCs w:val="18"/>
              </w:rPr>
            </w:pPr>
            <w:r w:rsidRPr="00332242">
              <w:rPr>
                <w:i/>
                <w:iCs/>
                <w:sz w:val="18"/>
                <w:szCs w:val="18"/>
              </w:rPr>
              <w:t>32</w:t>
            </w:r>
          </w:p>
        </w:tc>
      </w:tr>
      <w:tr w:rsidR="008B769A" w:rsidRPr="00332242" w:rsidTr="00BB1126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769A" w:rsidRPr="00332242" w:rsidRDefault="008B769A" w:rsidP="00BB1126">
            <w:pPr>
              <w:spacing w:after="135"/>
              <w:jc w:val="right"/>
              <w:rPr>
                <w:i/>
                <w:iCs/>
              </w:rPr>
            </w:pPr>
            <w:r w:rsidRPr="00651274">
              <w:t>% от эталона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769A" w:rsidRPr="00332242" w:rsidRDefault="008B769A" w:rsidP="00BB1126">
            <w:pPr>
              <w:spacing w:after="135"/>
              <w:jc w:val="center"/>
              <w:rPr>
                <w:i/>
                <w:iCs/>
              </w:rPr>
            </w:pPr>
            <w:r w:rsidRPr="00651274">
              <w:t>% от эталона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769A" w:rsidRPr="00332242" w:rsidRDefault="008B769A" w:rsidP="00BB1126">
            <w:pPr>
              <w:spacing w:after="135"/>
              <w:jc w:val="center"/>
              <w:rPr>
                <w:i/>
                <w:iCs/>
              </w:rPr>
            </w:pPr>
            <w:r w:rsidRPr="00651274">
              <w:t>% от эталона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769A" w:rsidRPr="00332242" w:rsidRDefault="008B769A" w:rsidP="00BB1126">
            <w:pPr>
              <w:spacing w:after="135"/>
              <w:jc w:val="center"/>
              <w:rPr>
                <w:i/>
                <w:iCs/>
              </w:rPr>
            </w:pPr>
            <w:r w:rsidRPr="00651274">
              <w:t>% от эталона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769A" w:rsidRPr="00332242" w:rsidRDefault="008B769A" w:rsidP="00BB1126">
            <w:pPr>
              <w:spacing w:after="135"/>
              <w:jc w:val="center"/>
              <w:rPr>
                <w:i/>
                <w:iCs/>
              </w:rPr>
            </w:pPr>
            <w:r w:rsidRPr="00651274">
              <w:t>% от эталона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769A" w:rsidRPr="00332242" w:rsidRDefault="008B769A" w:rsidP="00BB1126">
            <w:pPr>
              <w:spacing w:after="135"/>
              <w:jc w:val="center"/>
              <w:rPr>
                <w:i/>
                <w:iCs/>
              </w:rPr>
            </w:pPr>
            <w:r w:rsidRPr="00651274">
              <w:t>% от эталона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769A" w:rsidRPr="00332242" w:rsidRDefault="008B769A" w:rsidP="00BB1126">
            <w:pPr>
              <w:spacing w:after="135"/>
              <w:jc w:val="center"/>
              <w:rPr>
                <w:i/>
                <w:iCs/>
              </w:rPr>
            </w:pPr>
            <w:r w:rsidRPr="00651274">
              <w:t>% от эталона</w:t>
            </w:r>
          </w:p>
        </w:tc>
      </w:tr>
      <w:tr w:rsidR="008B769A" w:rsidRPr="00332242" w:rsidTr="00BB1126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769A" w:rsidRPr="00332242" w:rsidRDefault="008B769A" w:rsidP="00BB1126">
            <w:pPr>
              <w:spacing w:after="135"/>
              <w:jc w:val="right"/>
              <w:rPr>
                <w:i/>
                <w:iCs/>
                <w:sz w:val="18"/>
                <w:szCs w:val="18"/>
              </w:rPr>
            </w:pPr>
            <w:r w:rsidRPr="00332242">
              <w:rPr>
                <w:i/>
                <w:iCs/>
                <w:sz w:val="18"/>
                <w:szCs w:val="18"/>
              </w:rPr>
              <w:t xml:space="preserve">Изменение продаж </w:t>
            </w:r>
            <w:proofErr w:type="gramStart"/>
            <w:r w:rsidRPr="00332242">
              <w:rPr>
                <w:i/>
                <w:iCs/>
                <w:sz w:val="18"/>
                <w:szCs w:val="18"/>
              </w:rPr>
              <w:t>в</w:t>
            </w:r>
            <w:proofErr w:type="gramEnd"/>
            <w:r w:rsidRPr="00332242">
              <w:rPr>
                <w:i/>
                <w:iCs/>
                <w:sz w:val="18"/>
                <w:szCs w:val="18"/>
              </w:rPr>
              <w:t xml:space="preserve"> 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769A" w:rsidRPr="00332242" w:rsidRDefault="008B769A" w:rsidP="00BB1126">
            <w:pPr>
              <w:spacing w:after="135"/>
              <w:jc w:val="center"/>
              <w:rPr>
                <w:i/>
                <w:iCs/>
                <w:sz w:val="18"/>
                <w:szCs w:val="18"/>
              </w:rPr>
            </w:pPr>
            <w:r w:rsidRPr="00332242">
              <w:rPr>
                <w:i/>
                <w:iCs/>
                <w:sz w:val="18"/>
                <w:szCs w:val="18"/>
              </w:rPr>
              <w:t xml:space="preserve">Изменение продаж </w:t>
            </w:r>
            <w:proofErr w:type="gramStart"/>
            <w:r w:rsidRPr="00332242">
              <w:rPr>
                <w:i/>
                <w:iCs/>
                <w:sz w:val="18"/>
                <w:szCs w:val="18"/>
              </w:rPr>
              <w:t>в</w:t>
            </w:r>
            <w:proofErr w:type="gramEnd"/>
            <w:r w:rsidRPr="00332242">
              <w:rPr>
                <w:i/>
                <w:iCs/>
                <w:sz w:val="18"/>
                <w:szCs w:val="18"/>
              </w:rPr>
              <w:t xml:space="preserve"> 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769A" w:rsidRPr="00332242" w:rsidRDefault="008B769A" w:rsidP="00BB1126">
            <w:pPr>
              <w:spacing w:after="135"/>
              <w:jc w:val="center"/>
              <w:rPr>
                <w:i/>
                <w:iCs/>
                <w:sz w:val="18"/>
                <w:szCs w:val="18"/>
              </w:rPr>
            </w:pPr>
            <w:r w:rsidRPr="00332242">
              <w:rPr>
                <w:i/>
                <w:iCs/>
                <w:sz w:val="18"/>
                <w:szCs w:val="18"/>
              </w:rPr>
              <w:t xml:space="preserve">Изменение продаж </w:t>
            </w:r>
            <w:proofErr w:type="gramStart"/>
            <w:r w:rsidRPr="00332242">
              <w:rPr>
                <w:i/>
                <w:iCs/>
                <w:sz w:val="18"/>
                <w:szCs w:val="18"/>
              </w:rPr>
              <w:t>в</w:t>
            </w:r>
            <w:proofErr w:type="gramEnd"/>
            <w:r w:rsidRPr="00332242">
              <w:rPr>
                <w:i/>
                <w:iCs/>
                <w:sz w:val="18"/>
                <w:szCs w:val="18"/>
              </w:rPr>
              <w:t xml:space="preserve"> 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769A" w:rsidRPr="00332242" w:rsidRDefault="008B769A" w:rsidP="00BB1126">
            <w:pPr>
              <w:spacing w:after="135"/>
              <w:jc w:val="center"/>
              <w:rPr>
                <w:i/>
                <w:iCs/>
                <w:sz w:val="18"/>
                <w:szCs w:val="18"/>
              </w:rPr>
            </w:pPr>
            <w:r w:rsidRPr="00332242">
              <w:rPr>
                <w:i/>
                <w:iCs/>
                <w:sz w:val="18"/>
                <w:szCs w:val="18"/>
              </w:rPr>
              <w:t xml:space="preserve">Изменение продаж </w:t>
            </w:r>
            <w:proofErr w:type="gramStart"/>
            <w:r w:rsidRPr="00332242">
              <w:rPr>
                <w:i/>
                <w:iCs/>
                <w:sz w:val="18"/>
                <w:szCs w:val="18"/>
              </w:rPr>
              <w:t>в</w:t>
            </w:r>
            <w:proofErr w:type="gramEnd"/>
            <w:r w:rsidRPr="00332242">
              <w:rPr>
                <w:i/>
                <w:iCs/>
                <w:sz w:val="18"/>
                <w:szCs w:val="18"/>
              </w:rPr>
              <w:t xml:space="preserve"> 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769A" w:rsidRPr="00332242" w:rsidRDefault="008B769A" w:rsidP="00BB1126">
            <w:pPr>
              <w:spacing w:after="135"/>
              <w:jc w:val="center"/>
              <w:rPr>
                <w:i/>
                <w:iCs/>
                <w:sz w:val="18"/>
                <w:szCs w:val="18"/>
              </w:rPr>
            </w:pPr>
            <w:r w:rsidRPr="00332242">
              <w:rPr>
                <w:i/>
                <w:iCs/>
                <w:sz w:val="18"/>
                <w:szCs w:val="18"/>
              </w:rPr>
              <w:t xml:space="preserve">Изменение продаж </w:t>
            </w:r>
            <w:proofErr w:type="gramStart"/>
            <w:r w:rsidRPr="00332242">
              <w:rPr>
                <w:i/>
                <w:iCs/>
                <w:sz w:val="18"/>
                <w:szCs w:val="18"/>
              </w:rPr>
              <w:t>в</w:t>
            </w:r>
            <w:proofErr w:type="gramEnd"/>
            <w:r w:rsidRPr="00332242">
              <w:rPr>
                <w:i/>
                <w:iCs/>
                <w:sz w:val="18"/>
                <w:szCs w:val="18"/>
              </w:rPr>
              <w:t xml:space="preserve"> 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769A" w:rsidRPr="00332242" w:rsidRDefault="008B769A" w:rsidP="00BB1126">
            <w:pPr>
              <w:spacing w:after="135"/>
              <w:jc w:val="center"/>
              <w:rPr>
                <w:i/>
                <w:iCs/>
                <w:sz w:val="18"/>
                <w:szCs w:val="18"/>
              </w:rPr>
            </w:pPr>
            <w:r w:rsidRPr="00332242">
              <w:rPr>
                <w:i/>
                <w:iCs/>
                <w:sz w:val="18"/>
                <w:szCs w:val="18"/>
              </w:rPr>
              <w:t xml:space="preserve">Изменение продаж </w:t>
            </w:r>
            <w:proofErr w:type="gramStart"/>
            <w:r w:rsidRPr="00332242">
              <w:rPr>
                <w:i/>
                <w:iCs/>
                <w:sz w:val="18"/>
                <w:szCs w:val="18"/>
              </w:rPr>
              <w:t>в</w:t>
            </w:r>
            <w:proofErr w:type="gramEnd"/>
            <w:r w:rsidRPr="00332242">
              <w:rPr>
                <w:i/>
                <w:iCs/>
                <w:sz w:val="18"/>
                <w:szCs w:val="18"/>
              </w:rPr>
              <w:t xml:space="preserve"> 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B769A" w:rsidRPr="00332242" w:rsidRDefault="008B769A" w:rsidP="00BB1126">
            <w:pPr>
              <w:spacing w:after="135"/>
              <w:jc w:val="center"/>
              <w:rPr>
                <w:i/>
                <w:iCs/>
                <w:sz w:val="18"/>
                <w:szCs w:val="18"/>
              </w:rPr>
            </w:pPr>
            <w:r w:rsidRPr="00332242">
              <w:rPr>
                <w:i/>
                <w:iCs/>
                <w:sz w:val="18"/>
                <w:szCs w:val="18"/>
              </w:rPr>
              <w:t xml:space="preserve">Изменение продаж </w:t>
            </w:r>
            <w:proofErr w:type="gramStart"/>
            <w:r w:rsidRPr="00332242">
              <w:rPr>
                <w:i/>
                <w:iCs/>
                <w:sz w:val="18"/>
                <w:szCs w:val="18"/>
              </w:rPr>
              <w:t>в</w:t>
            </w:r>
            <w:proofErr w:type="gramEnd"/>
            <w:r w:rsidRPr="00332242">
              <w:rPr>
                <w:i/>
                <w:iCs/>
                <w:sz w:val="18"/>
                <w:szCs w:val="18"/>
              </w:rPr>
              <w:t xml:space="preserve"> %</w:t>
            </w:r>
          </w:p>
        </w:tc>
      </w:tr>
    </w:tbl>
    <w:p w:rsidR="008B769A" w:rsidRPr="00B478DE" w:rsidRDefault="008B769A" w:rsidP="008B769A">
      <w:pPr>
        <w:pStyle w:val="a3"/>
        <w:jc w:val="both"/>
        <w:rPr>
          <w:rFonts w:eastAsia="SimSun"/>
          <w:lang w:eastAsia="zh-CN"/>
        </w:rPr>
      </w:pPr>
    </w:p>
    <w:p w:rsidR="008B769A" w:rsidRPr="00766C1A" w:rsidRDefault="008B769A" w:rsidP="008B769A">
      <w:pPr>
        <w:pStyle w:val="a3"/>
        <w:jc w:val="both"/>
        <w:rPr>
          <w:rFonts w:eastAsia="SimSun"/>
          <w:b/>
          <w:bCs/>
          <w:lang w:eastAsia="zh-CN"/>
        </w:rPr>
      </w:pPr>
    </w:p>
    <w:p w:rsidR="008B769A" w:rsidRPr="004F2325" w:rsidRDefault="008B769A" w:rsidP="008B769A">
      <w:pPr>
        <w:ind w:left="360"/>
        <w:rPr>
          <w:sz w:val="26"/>
          <w:szCs w:val="26"/>
        </w:rPr>
      </w:pPr>
    </w:p>
    <w:p w:rsidR="00F52612" w:rsidRDefault="00F52612" w:rsidP="00F526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Банк заданий для подготовки к промежуточной аттестации</w:t>
      </w:r>
    </w:p>
    <w:p w:rsidR="00F52612" w:rsidRDefault="00F52612" w:rsidP="00F526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ТВС для</w:t>
      </w:r>
      <w:r w:rsidRPr="00FA16C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8</w:t>
      </w:r>
      <w:r w:rsidRPr="00FA16C4">
        <w:rPr>
          <w:b/>
          <w:sz w:val="28"/>
          <w:szCs w:val="28"/>
        </w:rPr>
        <w:t xml:space="preserve"> класс</w:t>
      </w:r>
      <w:r>
        <w:rPr>
          <w:b/>
          <w:sz w:val="28"/>
          <w:szCs w:val="28"/>
        </w:rPr>
        <w:t>а.</w:t>
      </w:r>
    </w:p>
    <w:p w:rsidR="00046FBB" w:rsidRDefault="00F52612" w:rsidP="00F52612">
      <w:pPr>
        <w:jc w:val="center"/>
        <w:rPr>
          <w:sz w:val="28"/>
          <w:szCs w:val="28"/>
        </w:rPr>
      </w:pPr>
      <w:r w:rsidRPr="00F52612">
        <w:rPr>
          <w:sz w:val="28"/>
          <w:szCs w:val="28"/>
        </w:rPr>
        <w:t>№ 1</w:t>
      </w:r>
    </w:p>
    <w:p w:rsidR="00F52612" w:rsidRPr="00F52612" w:rsidRDefault="00F52612" w:rsidP="00F52612">
      <w:pPr>
        <w:jc w:val="center"/>
        <w:rPr>
          <w:sz w:val="28"/>
          <w:szCs w:val="28"/>
        </w:rPr>
      </w:pPr>
    </w:p>
    <w:p w:rsidR="00F52612" w:rsidRDefault="00F52612" w:rsidP="00F52612">
      <w:pPr>
        <w:numPr>
          <w:ilvl w:val="0"/>
          <w:numId w:val="2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Найдите размах набора чисел: 8;16;5;49;47;13;17.</w:t>
      </w:r>
    </w:p>
    <w:p w:rsidR="00F52612" w:rsidRPr="00F52612" w:rsidRDefault="00F52612" w:rsidP="00F52612">
      <w:pPr>
        <w:numPr>
          <w:ilvl w:val="0"/>
          <w:numId w:val="2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Найдите размах набора чисел: 4;16;5;49;50;13;48</w:t>
      </w:r>
    </w:p>
    <w:p w:rsidR="00F52612" w:rsidRPr="00F52612" w:rsidRDefault="00F52612" w:rsidP="00F52612">
      <w:pPr>
        <w:numPr>
          <w:ilvl w:val="0"/>
          <w:numId w:val="2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Найдите размах набора чисел: 6;16;8;49;50;12;44</w:t>
      </w:r>
    </w:p>
    <w:p w:rsidR="00F52612" w:rsidRDefault="00F52612" w:rsidP="00F52612">
      <w:pPr>
        <w:numPr>
          <w:ilvl w:val="0"/>
          <w:numId w:val="2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Найдите размах набора чисел: 4;14;5;49;54;13;44.</w:t>
      </w:r>
    </w:p>
    <w:p w:rsidR="00F52612" w:rsidRDefault="00F52612" w:rsidP="00F52612">
      <w:pPr>
        <w:numPr>
          <w:ilvl w:val="0"/>
          <w:numId w:val="2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Найдите размах набора чисел: 6;17;7;49;54;13;45.</w:t>
      </w:r>
    </w:p>
    <w:p w:rsidR="00F52612" w:rsidRDefault="00F52612" w:rsidP="00F52612">
      <w:pPr>
        <w:numPr>
          <w:ilvl w:val="0"/>
          <w:numId w:val="2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Найдите размах набора чисел: 4;17;5;44;51;13;48.</w:t>
      </w:r>
    </w:p>
    <w:p w:rsidR="00F52612" w:rsidRDefault="00F52612" w:rsidP="00F52612">
      <w:pPr>
        <w:suppressAutoHyphens/>
        <w:autoSpaceDE w:val="0"/>
        <w:spacing w:after="160" w:line="256" w:lineRule="auto"/>
        <w:contextualSpacing/>
        <w:jc w:val="center"/>
        <w:rPr>
          <w:sz w:val="28"/>
          <w:szCs w:val="28"/>
        </w:rPr>
      </w:pPr>
    </w:p>
    <w:p w:rsidR="00F52612" w:rsidRPr="00F52612" w:rsidRDefault="00F52612" w:rsidP="00F52612">
      <w:pPr>
        <w:suppressAutoHyphens/>
        <w:autoSpaceDE w:val="0"/>
        <w:spacing w:after="160" w:line="256" w:lineRule="auto"/>
        <w:contextualSpacing/>
        <w:jc w:val="center"/>
        <w:rPr>
          <w:sz w:val="28"/>
          <w:szCs w:val="28"/>
        </w:rPr>
      </w:pPr>
      <w:r w:rsidRPr="00F52612">
        <w:rPr>
          <w:sz w:val="28"/>
          <w:szCs w:val="28"/>
        </w:rPr>
        <w:t>№ 2</w:t>
      </w:r>
    </w:p>
    <w:p w:rsidR="00F52612" w:rsidRDefault="00F52612" w:rsidP="00F52612">
      <w:pPr>
        <w:numPr>
          <w:ilvl w:val="0"/>
          <w:numId w:val="7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color w:val="000000"/>
          <w:sz w:val="28"/>
          <w:szCs w:val="28"/>
        </w:rPr>
        <w:t>Даны</w:t>
      </w:r>
      <w:proofErr w:type="gramStart"/>
      <w:r>
        <w:rPr>
          <w:color w:val="000000"/>
          <w:sz w:val="28"/>
          <w:szCs w:val="28"/>
        </w:rPr>
        <w:t xml:space="preserve"> А</w:t>
      </w:r>
      <w:proofErr w:type="gramEnd"/>
      <w:r>
        <w:rPr>
          <w:color w:val="000000"/>
          <w:sz w:val="28"/>
          <w:szCs w:val="28"/>
        </w:rPr>
        <w:t>= {1;4; 5;7; 8} В= {1;2;3;4}. Найдите пересечение и объединение этих множеств.</w:t>
      </w:r>
    </w:p>
    <w:p w:rsidR="00F52612" w:rsidRDefault="00F52612" w:rsidP="00F52612">
      <w:pPr>
        <w:numPr>
          <w:ilvl w:val="0"/>
          <w:numId w:val="7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color w:val="000000"/>
          <w:sz w:val="28"/>
          <w:szCs w:val="28"/>
        </w:rPr>
        <w:t>Даны</w:t>
      </w:r>
      <w:proofErr w:type="gramStart"/>
      <w:r>
        <w:rPr>
          <w:color w:val="000000"/>
          <w:sz w:val="28"/>
          <w:szCs w:val="28"/>
        </w:rPr>
        <w:t xml:space="preserve"> А</w:t>
      </w:r>
      <w:proofErr w:type="gramEnd"/>
      <w:r>
        <w:rPr>
          <w:color w:val="000000"/>
          <w:sz w:val="28"/>
          <w:szCs w:val="28"/>
        </w:rPr>
        <w:t>= {1;2; 6;7; 9} В= {1;2;3;4}. Найдите пересечение и объединение этих множеств.</w:t>
      </w:r>
    </w:p>
    <w:p w:rsidR="00F52612" w:rsidRDefault="00F52612" w:rsidP="00F52612">
      <w:pPr>
        <w:numPr>
          <w:ilvl w:val="0"/>
          <w:numId w:val="7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color w:val="000000"/>
          <w:sz w:val="28"/>
          <w:szCs w:val="28"/>
        </w:rPr>
        <w:lastRenderedPageBreak/>
        <w:t>Даны</w:t>
      </w:r>
      <w:proofErr w:type="gramStart"/>
      <w:r>
        <w:rPr>
          <w:color w:val="000000"/>
          <w:sz w:val="28"/>
          <w:szCs w:val="28"/>
        </w:rPr>
        <w:t xml:space="preserve"> А</w:t>
      </w:r>
      <w:proofErr w:type="gramEnd"/>
      <w:r>
        <w:rPr>
          <w:color w:val="000000"/>
          <w:sz w:val="28"/>
          <w:szCs w:val="28"/>
        </w:rPr>
        <w:t>= {1;4; 5;8; 10} В= {1;2;3;4}. Найдите пересечение и объединение этих множеств.</w:t>
      </w:r>
    </w:p>
    <w:p w:rsidR="00F52612" w:rsidRDefault="00F52612" w:rsidP="00F52612">
      <w:pPr>
        <w:numPr>
          <w:ilvl w:val="0"/>
          <w:numId w:val="7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color w:val="000000"/>
          <w:sz w:val="28"/>
          <w:szCs w:val="28"/>
        </w:rPr>
        <w:t>Даны</w:t>
      </w:r>
      <w:proofErr w:type="gramStart"/>
      <w:r>
        <w:rPr>
          <w:color w:val="000000"/>
          <w:sz w:val="28"/>
          <w:szCs w:val="28"/>
        </w:rPr>
        <w:t xml:space="preserve"> А</w:t>
      </w:r>
      <w:proofErr w:type="gramEnd"/>
      <w:r>
        <w:rPr>
          <w:color w:val="000000"/>
          <w:sz w:val="28"/>
          <w:szCs w:val="28"/>
        </w:rPr>
        <w:t>= {2;3; 5;7; 8} В= {1;2;3;4}. Найдите пересечение и объединение этих множеств.</w:t>
      </w:r>
    </w:p>
    <w:p w:rsidR="00F52612" w:rsidRDefault="00F52612" w:rsidP="00F52612">
      <w:pPr>
        <w:numPr>
          <w:ilvl w:val="0"/>
          <w:numId w:val="7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color w:val="000000"/>
          <w:sz w:val="28"/>
          <w:szCs w:val="28"/>
        </w:rPr>
        <w:t>Даны</w:t>
      </w:r>
      <w:proofErr w:type="gramStart"/>
      <w:r>
        <w:rPr>
          <w:color w:val="000000"/>
          <w:sz w:val="28"/>
          <w:szCs w:val="28"/>
        </w:rPr>
        <w:t xml:space="preserve"> А</w:t>
      </w:r>
      <w:proofErr w:type="gramEnd"/>
      <w:r>
        <w:rPr>
          <w:color w:val="000000"/>
          <w:sz w:val="28"/>
          <w:szCs w:val="28"/>
        </w:rPr>
        <w:t>= {1;5; 6;7; 9} В= {1;2;3;5}. Найдите пересечение и объединение этих множеств.</w:t>
      </w:r>
    </w:p>
    <w:p w:rsidR="00F52612" w:rsidRDefault="00F52612" w:rsidP="00F52612">
      <w:pPr>
        <w:numPr>
          <w:ilvl w:val="0"/>
          <w:numId w:val="7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color w:val="000000"/>
          <w:sz w:val="28"/>
          <w:szCs w:val="28"/>
        </w:rPr>
        <w:t>Даны</w:t>
      </w:r>
      <w:proofErr w:type="gramStart"/>
      <w:r>
        <w:rPr>
          <w:color w:val="000000"/>
          <w:sz w:val="28"/>
          <w:szCs w:val="28"/>
        </w:rPr>
        <w:t xml:space="preserve"> А</w:t>
      </w:r>
      <w:proofErr w:type="gramEnd"/>
      <w:r>
        <w:rPr>
          <w:color w:val="000000"/>
          <w:sz w:val="28"/>
          <w:szCs w:val="28"/>
        </w:rPr>
        <w:t>= {1;3; 5;7; 9} В= {1;2;3;4}. Найдите пересечение и объединение этих множеств.</w:t>
      </w:r>
    </w:p>
    <w:p w:rsidR="00F52612" w:rsidRDefault="00F52612" w:rsidP="00F52612">
      <w:pPr>
        <w:pStyle w:val="a3"/>
        <w:suppressAutoHyphens/>
        <w:autoSpaceDE w:val="0"/>
        <w:spacing w:after="160" w:line="256" w:lineRule="auto"/>
        <w:ind w:left="1069"/>
        <w:jc w:val="center"/>
        <w:rPr>
          <w:sz w:val="28"/>
          <w:szCs w:val="28"/>
        </w:rPr>
      </w:pPr>
      <w:r w:rsidRPr="00F52612">
        <w:rPr>
          <w:sz w:val="28"/>
          <w:szCs w:val="28"/>
        </w:rPr>
        <w:t>№ 3</w:t>
      </w:r>
    </w:p>
    <w:p w:rsidR="00F52612" w:rsidRDefault="00F52612" w:rsidP="00F52612">
      <w:pPr>
        <w:numPr>
          <w:ilvl w:val="0"/>
          <w:numId w:val="10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color w:val="000000"/>
          <w:sz w:val="26"/>
          <w:szCs w:val="26"/>
        </w:rPr>
        <w:t xml:space="preserve">В случайном эксперименте симметричную монету бросают дважды. Найдите вероятность того, что </w:t>
      </w:r>
      <w:proofErr w:type="gramStart"/>
      <w:r>
        <w:rPr>
          <w:color w:val="000000"/>
          <w:sz w:val="26"/>
          <w:szCs w:val="26"/>
        </w:rPr>
        <w:t>решка</w:t>
      </w:r>
      <w:proofErr w:type="gramEnd"/>
      <w:r>
        <w:rPr>
          <w:color w:val="000000"/>
          <w:sz w:val="26"/>
          <w:szCs w:val="26"/>
        </w:rPr>
        <w:t xml:space="preserve"> выпадет ровно 1 раз. </w:t>
      </w:r>
    </w:p>
    <w:p w:rsidR="00F52612" w:rsidRDefault="00F52612" w:rsidP="00F52612">
      <w:pPr>
        <w:numPr>
          <w:ilvl w:val="0"/>
          <w:numId w:val="10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color w:val="000000"/>
          <w:sz w:val="26"/>
          <w:szCs w:val="26"/>
        </w:rPr>
        <w:t xml:space="preserve">В случайном эксперименте симметричную монету бросают дважды. Найдите вероятность того, что </w:t>
      </w:r>
      <w:proofErr w:type="gramStart"/>
      <w:r>
        <w:rPr>
          <w:color w:val="000000"/>
          <w:sz w:val="26"/>
          <w:szCs w:val="26"/>
        </w:rPr>
        <w:t>решка</w:t>
      </w:r>
      <w:proofErr w:type="gramEnd"/>
      <w:r>
        <w:rPr>
          <w:color w:val="000000"/>
          <w:sz w:val="26"/>
          <w:szCs w:val="26"/>
        </w:rPr>
        <w:t xml:space="preserve"> выпадет ровно 2 раз. </w:t>
      </w:r>
    </w:p>
    <w:p w:rsidR="00F52612" w:rsidRDefault="00F52612" w:rsidP="00F52612">
      <w:pPr>
        <w:numPr>
          <w:ilvl w:val="0"/>
          <w:numId w:val="10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color w:val="000000"/>
          <w:sz w:val="26"/>
          <w:szCs w:val="26"/>
        </w:rPr>
        <w:t xml:space="preserve">В случайном эксперименте симметричную монету бросают дважды. Найдите вероятность того, что </w:t>
      </w:r>
      <w:proofErr w:type="gramStart"/>
      <w:r>
        <w:rPr>
          <w:color w:val="000000"/>
          <w:sz w:val="26"/>
          <w:szCs w:val="26"/>
        </w:rPr>
        <w:t>решка</w:t>
      </w:r>
      <w:proofErr w:type="gramEnd"/>
      <w:r>
        <w:rPr>
          <w:color w:val="000000"/>
          <w:sz w:val="26"/>
          <w:szCs w:val="26"/>
        </w:rPr>
        <w:t xml:space="preserve"> выпадет ровно 3 раз. </w:t>
      </w:r>
    </w:p>
    <w:p w:rsidR="00F52612" w:rsidRDefault="00F52612" w:rsidP="00F52612">
      <w:pPr>
        <w:numPr>
          <w:ilvl w:val="0"/>
          <w:numId w:val="10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color w:val="000000"/>
          <w:sz w:val="26"/>
          <w:szCs w:val="26"/>
        </w:rPr>
        <w:t xml:space="preserve">В случайном эксперименте симметричную монету бросают дважды. Найдите вероятность того, что </w:t>
      </w:r>
      <w:proofErr w:type="gramStart"/>
      <w:r>
        <w:rPr>
          <w:color w:val="000000"/>
          <w:sz w:val="26"/>
          <w:szCs w:val="26"/>
        </w:rPr>
        <w:t>решка</w:t>
      </w:r>
      <w:proofErr w:type="gramEnd"/>
      <w:r>
        <w:rPr>
          <w:color w:val="000000"/>
          <w:sz w:val="26"/>
          <w:szCs w:val="26"/>
        </w:rPr>
        <w:t xml:space="preserve"> выпадет ровно 4 раз. </w:t>
      </w:r>
    </w:p>
    <w:p w:rsidR="00F52612" w:rsidRDefault="00F52612" w:rsidP="00F52612">
      <w:pPr>
        <w:numPr>
          <w:ilvl w:val="0"/>
          <w:numId w:val="10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color w:val="000000"/>
          <w:sz w:val="26"/>
          <w:szCs w:val="26"/>
        </w:rPr>
        <w:t xml:space="preserve">В случайном эксперименте симметричную монету бросают дважды. Найдите вероятность того, что </w:t>
      </w:r>
      <w:proofErr w:type="gramStart"/>
      <w:r>
        <w:rPr>
          <w:color w:val="000000"/>
          <w:sz w:val="26"/>
          <w:szCs w:val="26"/>
        </w:rPr>
        <w:t>решка</w:t>
      </w:r>
      <w:proofErr w:type="gramEnd"/>
      <w:r>
        <w:rPr>
          <w:color w:val="000000"/>
          <w:sz w:val="26"/>
          <w:szCs w:val="26"/>
        </w:rPr>
        <w:t xml:space="preserve"> выпадет ровно 5 раз. </w:t>
      </w:r>
    </w:p>
    <w:p w:rsidR="00F52612" w:rsidRPr="00F52612" w:rsidRDefault="00F52612" w:rsidP="00F52612">
      <w:pPr>
        <w:numPr>
          <w:ilvl w:val="0"/>
          <w:numId w:val="10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color w:val="000000"/>
          <w:sz w:val="26"/>
          <w:szCs w:val="26"/>
        </w:rPr>
        <w:t xml:space="preserve">В случайном эксперименте симметричную монету бросают дважды. Найдите вероятность того, что </w:t>
      </w:r>
      <w:proofErr w:type="gramStart"/>
      <w:r>
        <w:rPr>
          <w:color w:val="000000"/>
          <w:sz w:val="26"/>
          <w:szCs w:val="26"/>
        </w:rPr>
        <w:t>решка</w:t>
      </w:r>
      <w:proofErr w:type="gramEnd"/>
      <w:r>
        <w:rPr>
          <w:color w:val="000000"/>
          <w:sz w:val="26"/>
          <w:szCs w:val="26"/>
        </w:rPr>
        <w:t xml:space="preserve"> выпадет ровно 6 раз. </w:t>
      </w:r>
    </w:p>
    <w:p w:rsidR="00F52612" w:rsidRPr="00F52612" w:rsidRDefault="00F52612" w:rsidP="00F52612">
      <w:pPr>
        <w:suppressAutoHyphens/>
        <w:autoSpaceDE w:val="0"/>
        <w:spacing w:after="160" w:line="256" w:lineRule="auto"/>
        <w:ind w:left="284"/>
        <w:contextualSpacing/>
        <w:jc w:val="both"/>
      </w:pPr>
    </w:p>
    <w:p w:rsidR="00F52612" w:rsidRDefault="00F52612" w:rsidP="00F52612">
      <w:pPr>
        <w:suppressAutoHyphens/>
        <w:autoSpaceDE w:val="0"/>
        <w:spacing w:after="160" w:line="256" w:lineRule="auto"/>
        <w:ind w:left="284"/>
        <w:contextualSpacing/>
        <w:jc w:val="center"/>
      </w:pPr>
      <w:r>
        <w:rPr>
          <w:color w:val="000000"/>
          <w:sz w:val="26"/>
          <w:szCs w:val="26"/>
        </w:rPr>
        <w:t>№ 4</w:t>
      </w:r>
    </w:p>
    <w:p w:rsidR="00F52612" w:rsidRDefault="00F52612" w:rsidP="00851E7B">
      <w:pPr>
        <w:numPr>
          <w:ilvl w:val="0"/>
          <w:numId w:val="11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В некотором районе в год рождается 2000 детей. Из них 1100 мальчиков, остальные – девочки. Найдите частоту рождаемости девочек в течение года.</w:t>
      </w:r>
    </w:p>
    <w:p w:rsidR="00F52612" w:rsidRDefault="00F52612" w:rsidP="00851E7B">
      <w:pPr>
        <w:numPr>
          <w:ilvl w:val="0"/>
          <w:numId w:val="11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В некотором районе в год рождается 2000 детей. Из них 1200 мальчиков, остальные – девочки. Найдите частоту рождаемости девочек в течение года.</w:t>
      </w:r>
    </w:p>
    <w:p w:rsidR="00F52612" w:rsidRDefault="00F52612" w:rsidP="00851E7B">
      <w:pPr>
        <w:numPr>
          <w:ilvl w:val="0"/>
          <w:numId w:val="11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В некотором районе в год рождается 2000 детей. Из них 1300 мальчиков, остальные – девочки. Найдите частоту рождаемости девочек в течение года.</w:t>
      </w:r>
    </w:p>
    <w:p w:rsidR="00F52612" w:rsidRDefault="00F52612" w:rsidP="00851E7B">
      <w:pPr>
        <w:numPr>
          <w:ilvl w:val="0"/>
          <w:numId w:val="11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В некотором районе в год рождается 2000 детей. Из них 1400 мальчиков, остальные – девочки. Найдите частоту рождаемости девочек в течение года.</w:t>
      </w:r>
    </w:p>
    <w:p w:rsidR="00851E7B" w:rsidRDefault="00851E7B" w:rsidP="00851E7B">
      <w:pPr>
        <w:numPr>
          <w:ilvl w:val="0"/>
          <w:numId w:val="11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В некотором районе в год рождается 2000 детей. Из них 1500 мальчиков, остальные – девочки. Найдите частоту рождаемости девочек в течение года.</w:t>
      </w:r>
    </w:p>
    <w:p w:rsidR="00851E7B" w:rsidRDefault="00851E7B" w:rsidP="00851E7B">
      <w:pPr>
        <w:numPr>
          <w:ilvl w:val="0"/>
          <w:numId w:val="11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В некотором районе в год рождается 2000 детей. Из них 1600 мальчиков, остальные – девочки. Найдите частоту рождаемости девочек в течение года.</w:t>
      </w:r>
    </w:p>
    <w:p w:rsidR="00F52612" w:rsidRDefault="00851E7B" w:rsidP="00851E7B">
      <w:pPr>
        <w:pStyle w:val="a3"/>
        <w:suppressAutoHyphens/>
        <w:autoSpaceDE w:val="0"/>
        <w:spacing w:after="160" w:line="256" w:lineRule="auto"/>
        <w:ind w:left="0" w:firstLine="284"/>
        <w:jc w:val="center"/>
        <w:rPr>
          <w:sz w:val="28"/>
          <w:szCs w:val="28"/>
        </w:rPr>
      </w:pPr>
      <w:r>
        <w:rPr>
          <w:sz w:val="28"/>
          <w:szCs w:val="28"/>
        </w:rPr>
        <w:t>№ 5</w:t>
      </w:r>
    </w:p>
    <w:p w:rsidR="00851E7B" w:rsidRDefault="00851E7B" w:rsidP="00851E7B">
      <w:pPr>
        <w:numPr>
          <w:ilvl w:val="0"/>
          <w:numId w:val="12"/>
        </w:numPr>
        <w:suppressAutoHyphens/>
        <w:autoSpaceDE w:val="0"/>
        <w:spacing w:after="160" w:line="256" w:lineRule="auto"/>
        <w:contextualSpacing/>
        <w:jc w:val="both"/>
      </w:pPr>
      <w:r>
        <w:rPr>
          <w:sz w:val="26"/>
          <w:szCs w:val="26"/>
        </w:rPr>
        <w:t>Игральную кость (кубик) бросили один раз. Какова вероятность того, что выпало менее 2 очков?</w:t>
      </w:r>
    </w:p>
    <w:p w:rsidR="00851E7B" w:rsidRDefault="00851E7B" w:rsidP="00851E7B">
      <w:pPr>
        <w:numPr>
          <w:ilvl w:val="0"/>
          <w:numId w:val="12"/>
        </w:numPr>
        <w:suppressAutoHyphens/>
        <w:autoSpaceDE w:val="0"/>
        <w:spacing w:after="160" w:line="256" w:lineRule="auto"/>
        <w:contextualSpacing/>
        <w:jc w:val="both"/>
      </w:pPr>
      <w:r>
        <w:rPr>
          <w:sz w:val="26"/>
          <w:szCs w:val="26"/>
        </w:rPr>
        <w:t>Игральную кость (кубик) бросили один раз. Какова вероятность того, что выпало менее 3 очков?</w:t>
      </w:r>
    </w:p>
    <w:p w:rsidR="00851E7B" w:rsidRDefault="00851E7B" w:rsidP="00851E7B">
      <w:pPr>
        <w:numPr>
          <w:ilvl w:val="0"/>
          <w:numId w:val="12"/>
        </w:numPr>
        <w:suppressAutoHyphens/>
        <w:autoSpaceDE w:val="0"/>
        <w:spacing w:after="160" w:line="256" w:lineRule="auto"/>
        <w:contextualSpacing/>
        <w:jc w:val="both"/>
      </w:pPr>
      <w:r>
        <w:rPr>
          <w:sz w:val="26"/>
          <w:szCs w:val="26"/>
        </w:rPr>
        <w:t>Игральную кость (кубик) бросили один раз. Какова вероятность того, что выпало менее 4 очков?</w:t>
      </w:r>
    </w:p>
    <w:p w:rsidR="00851E7B" w:rsidRDefault="00851E7B" w:rsidP="00851E7B">
      <w:pPr>
        <w:numPr>
          <w:ilvl w:val="0"/>
          <w:numId w:val="12"/>
        </w:numPr>
        <w:suppressAutoHyphens/>
        <w:autoSpaceDE w:val="0"/>
        <w:spacing w:after="160" w:line="256" w:lineRule="auto"/>
        <w:contextualSpacing/>
        <w:jc w:val="both"/>
      </w:pPr>
      <w:r>
        <w:rPr>
          <w:sz w:val="26"/>
          <w:szCs w:val="26"/>
        </w:rPr>
        <w:lastRenderedPageBreak/>
        <w:t>Игральную кость (кубик) бросили один раз. Какова вероятность того, что выпало менее 5 очков?</w:t>
      </w:r>
    </w:p>
    <w:p w:rsidR="00851E7B" w:rsidRDefault="00851E7B" w:rsidP="00851E7B">
      <w:pPr>
        <w:numPr>
          <w:ilvl w:val="0"/>
          <w:numId w:val="12"/>
        </w:numPr>
        <w:suppressAutoHyphens/>
        <w:autoSpaceDE w:val="0"/>
        <w:spacing w:after="160" w:line="256" w:lineRule="auto"/>
        <w:contextualSpacing/>
        <w:jc w:val="both"/>
      </w:pPr>
      <w:r>
        <w:rPr>
          <w:sz w:val="26"/>
          <w:szCs w:val="26"/>
        </w:rPr>
        <w:t>Игральную кость (кубик) бросили один раз. Какова вероятность того, что выпало менее 6 очков?</w:t>
      </w:r>
    </w:p>
    <w:p w:rsidR="00851E7B" w:rsidRDefault="00851E7B" w:rsidP="00851E7B">
      <w:pPr>
        <w:numPr>
          <w:ilvl w:val="0"/>
          <w:numId w:val="12"/>
        </w:numPr>
        <w:suppressAutoHyphens/>
        <w:autoSpaceDE w:val="0"/>
        <w:spacing w:after="160" w:line="256" w:lineRule="auto"/>
        <w:contextualSpacing/>
        <w:jc w:val="both"/>
      </w:pPr>
      <w:r>
        <w:rPr>
          <w:sz w:val="26"/>
          <w:szCs w:val="26"/>
        </w:rPr>
        <w:t>Игральную кость (кубик) бросили один раз. Какова вероятность того, что выпало менее 2 очков?</w:t>
      </w:r>
    </w:p>
    <w:p w:rsidR="00851E7B" w:rsidRDefault="00851E7B" w:rsidP="00851E7B">
      <w:pPr>
        <w:pStyle w:val="a3"/>
        <w:suppressAutoHyphens/>
        <w:autoSpaceDE w:val="0"/>
        <w:spacing w:after="160" w:line="256" w:lineRule="auto"/>
        <w:ind w:left="644"/>
        <w:jc w:val="center"/>
        <w:rPr>
          <w:sz w:val="28"/>
          <w:szCs w:val="28"/>
        </w:rPr>
      </w:pPr>
      <w:r>
        <w:rPr>
          <w:sz w:val="28"/>
          <w:szCs w:val="28"/>
        </w:rPr>
        <w:t>№ 6</w:t>
      </w:r>
    </w:p>
    <w:p w:rsidR="00851E7B" w:rsidRDefault="00851E7B" w:rsidP="00851E7B">
      <w:pPr>
        <w:numPr>
          <w:ilvl w:val="0"/>
          <w:numId w:val="13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В фирме такси в данный момент свободно 20 машин: 9 черных, 4 желтых и 7 зеленых. По вызову выехала одна из машин, случайно оказавшаяся ближе всего к заказчику. Найдите вероятность того, что к нему приедет желтое такси.</w:t>
      </w:r>
    </w:p>
    <w:p w:rsidR="00851E7B" w:rsidRDefault="00851E7B" w:rsidP="00851E7B">
      <w:pPr>
        <w:numPr>
          <w:ilvl w:val="0"/>
          <w:numId w:val="13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В фирме такси в данный момент свободно 20 машин: 9 черных, 4 желтых и 7 зеленых. По вызову выехала одна из машин, случайно оказавшаяся ближе всего к заказчику. Найдите вероятность того, что к нему приедет черное такси.</w:t>
      </w:r>
    </w:p>
    <w:p w:rsidR="00851E7B" w:rsidRDefault="00851E7B" w:rsidP="00851E7B">
      <w:pPr>
        <w:numPr>
          <w:ilvl w:val="0"/>
          <w:numId w:val="13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В фирме такси в данный момент свободно 20 машин: 9 черных, 4 желтых и 7 зеленых. По вызову выехала одна из машин, случайно оказавшаяся ближе всего к заказчику. Найдите вероятность того, что к нему приедет зеленое такси.</w:t>
      </w:r>
    </w:p>
    <w:p w:rsidR="00851E7B" w:rsidRDefault="00851E7B" w:rsidP="00851E7B">
      <w:pPr>
        <w:numPr>
          <w:ilvl w:val="0"/>
          <w:numId w:val="13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В фирме такси в данный момент свободно 30 машин: 7 черных, 9 желтых и 14 зеленых. По вызову выехала одна из машин, случайно оказавшаяся ближе всего к заказчику. Найдите вероятность того, что к нему приедет желтое такси.</w:t>
      </w:r>
    </w:p>
    <w:p w:rsidR="00851E7B" w:rsidRDefault="00851E7B" w:rsidP="00851E7B">
      <w:pPr>
        <w:numPr>
          <w:ilvl w:val="0"/>
          <w:numId w:val="13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В фирме такси в данный момент свободно 30 машин: 7 черных, 9 желтых и 14 зеленых. По вызову выехала одна из машин, случайно оказавшаяся ближе всего к заказчику. Найдите вероятность того, что к нему приедет черное такси.</w:t>
      </w:r>
    </w:p>
    <w:p w:rsidR="00851E7B" w:rsidRDefault="00851E7B" w:rsidP="00851E7B">
      <w:pPr>
        <w:numPr>
          <w:ilvl w:val="0"/>
          <w:numId w:val="13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В фирме такси в данный момент свободно 30 машин: 7 черных, 9 желтых и 14 зеленых. По вызову выехала одна из машин, случайно оказавшаяся ближе всего к заказчику. Найдите вероятность того, что к нему приедет зеленое такси.</w:t>
      </w:r>
    </w:p>
    <w:p w:rsidR="00851E7B" w:rsidRDefault="00851E7B" w:rsidP="00851E7B">
      <w:pPr>
        <w:suppressAutoHyphens/>
        <w:autoSpaceDE w:val="0"/>
        <w:spacing w:after="160" w:line="256" w:lineRule="auto"/>
        <w:ind w:left="644"/>
        <w:rPr>
          <w:sz w:val="28"/>
          <w:szCs w:val="28"/>
        </w:rPr>
      </w:pPr>
    </w:p>
    <w:p w:rsidR="00851E7B" w:rsidRDefault="00851E7B" w:rsidP="00851E7B">
      <w:pPr>
        <w:suppressAutoHyphens/>
        <w:autoSpaceDE w:val="0"/>
        <w:spacing w:after="160" w:line="256" w:lineRule="auto"/>
        <w:ind w:left="644"/>
        <w:jc w:val="center"/>
        <w:rPr>
          <w:sz w:val="28"/>
          <w:szCs w:val="28"/>
        </w:rPr>
      </w:pPr>
      <w:r>
        <w:rPr>
          <w:sz w:val="28"/>
          <w:szCs w:val="28"/>
        </w:rPr>
        <w:t>№ 7</w:t>
      </w:r>
    </w:p>
    <w:p w:rsidR="00851E7B" w:rsidRDefault="00851E7B" w:rsidP="00851E7B">
      <w:pPr>
        <w:numPr>
          <w:ilvl w:val="0"/>
          <w:numId w:val="14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color w:val="000000"/>
          <w:sz w:val="26"/>
          <w:szCs w:val="26"/>
        </w:rPr>
        <w:t xml:space="preserve">Для своих двух книг Маша купила три разные обложки. Сколькими различными способами она может обернуть книги купленными обложками? </w:t>
      </w:r>
    </w:p>
    <w:p w:rsidR="00851E7B" w:rsidRDefault="00851E7B" w:rsidP="00851E7B">
      <w:pPr>
        <w:numPr>
          <w:ilvl w:val="0"/>
          <w:numId w:val="14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color w:val="000000"/>
          <w:sz w:val="26"/>
          <w:szCs w:val="26"/>
        </w:rPr>
        <w:t xml:space="preserve">Для своих двух книг Маша купила четыре разные обложки. Сколькими различными способами она может обернуть книги купленными обложками? </w:t>
      </w:r>
    </w:p>
    <w:p w:rsidR="00851E7B" w:rsidRDefault="00851E7B" w:rsidP="00851E7B">
      <w:pPr>
        <w:numPr>
          <w:ilvl w:val="0"/>
          <w:numId w:val="14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color w:val="000000"/>
          <w:sz w:val="26"/>
          <w:szCs w:val="26"/>
        </w:rPr>
        <w:t xml:space="preserve">Для своих двух книг Маша купила пять разные обложки. Сколькими различными способами она может обернуть книги купленными обложками? </w:t>
      </w:r>
    </w:p>
    <w:p w:rsidR="00851E7B" w:rsidRDefault="00851E7B" w:rsidP="00851E7B">
      <w:pPr>
        <w:numPr>
          <w:ilvl w:val="0"/>
          <w:numId w:val="14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color w:val="000000"/>
          <w:sz w:val="26"/>
          <w:szCs w:val="26"/>
        </w:rPr>
        <w:t xml:space="preserve">Для своих двух книг Маша купила шесть разные обложки. Сколькими различными способами она может обернуть книги купленными обложками? </w:t>
      </w:r>
    </w:p>
    <w:p w:rsidR="00851E7B" w:rsidRDefault="00851E7B" w:rsidP="00851E7B">
      <w:pPr>
        <w:numPr>
          <w:ilvl w:val="0"/>
          <w:numId w:val="14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color w:val="000000"/>
          <w:sz w:val="26"/>
          <w:szCs w:val="26"/>
        </w:rPr>
        <w:t xml:space="preserve">Для своих двух книг Маша купила семь разные обложки. Сколькими различными способами она может обернуть книги купленными обложками? </w:t>
      </w:r>
    </w:p>
    <w:p w:rsidR="00851E7B" w:rsidRDefault="00851E7B" w:rsidP="00851E7B">
      <w:pPr>
        <w:numPr>
          <w:ilvl w:val="0"/>
          <w:numId w:val="14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color w:val="000000"/>
          <w:sz w:val="26"/>
          <w:szCs w:val="26"/>
        </w:rPr>
        <w:t xml:space="preserve">Для своих двух книг Маша купила восемь разные обложки. Сколькими различными способами она может обернуть книги купленными обложками? </w:t>
      </w:r>
    </w:p>
    <w:p w:rsidR="00851E7B" w:rsidRDefault="00851E7B" w:rsidP="00851E7B">
      <w:pPr>
        <w:pStyle w:val="a3"/>
        <w:suppressAutoHyphens/>
        <w:autoSpaceDE w:val="0"/>
        <w:spacing w:after="160" w:line="256" w:lineRule="auto"/>
        <w:ind w:left="1004"/>
        <w:jc w:val="center"/>
        <w:rPr>
          <w:sz w:val="28"/>
          <w:szCs w:val="28"/>
        </w:rPr>
      </w:pPr>
      <w:r>
        <w:rPr>
          <w:sz w:val="28"/>
          <w:szCs w:val="28"/>
        </w:rPr>
        <w:t>№ 8</w:t>
      </w:r>
    </w:p>
    <w:p w:rsidR="00851E7B" w:rsidRDefault="00851E7B" w:rsidP="00851E7B">
      <w:pPr>
        <w:numPr>
          <w:ilvl w:val="0"/>
          <w:numId w:val="15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Дан набор чисел: -5 6 7 25 7 8  15 12. Найдите дисперсию и стандартное отклонение числового набора.</w:t>
      </w:r>
    </w:p>
    <w:p w:rsidR="00851E7B" w:rsidRDefault="00851E7B" w:rsidP="00851E7B">
      <w:pPr>
        <w:numPr>
          <w:ilvl w:val="0"/>
          <w:numId w:val="15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lastRenderedPageBreak/>
        <w:t>Дан набор чисел: -3 4 8 9 12 14 1 0 . Найдите дисперсию и стандартное отклонение числового набора.</w:t>
      </w:r>
    </w:p>
    <w:p w:rsidR="00851E7B" w:rsidRDefault="00851E7B" w:rsidP="00851E7B">
      <w:pPr>
        <w:numPr>
          <w:ilvl w:val="0"/>
          <w:numId w:val="15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Дан набор чисел: 5 9 -4 -5 2 12 16 2. Найдите дисперсию и стандартное отклонение числового набора.</w:t>
      </w:r>
    </w:p>
    <w:p w:rsidR="00851E7B" w:rsidRDefault="00851E7B" w:rsidP="00851E7B">
      <w:pPr>
        <w:numPr>
          <w:ilvl w:val="0"/>
          <w:numId w:val="15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Дан набор чисел: 8 17 9 10 4 -2 -1 5. Найдите дисперсию и стандартное отклонение числового набора.</w:t>
      </w:r>
    </w:p>
    <w:p w:rsidR="00851E7B" w:rsidRDefault="00851E7B" w:rsidP="00851E7B">
      <w:pPr>
        <w:numPr>
          <w:ilvl w:val="0"/>
          <w:numId w:val="15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Дан набор чисел: 5 -3 -2 1 12 18 2 6. Найдите дисперсию и стандартное отклонение числового набора.</w:t>
      </w:r>
    </w:p>
    <w:p w:rsidR="00851E7B" w:rsidRDefault="00851E7B" w:rsidP="00851E7B">
      <w:pPr>
        <w:numPr>
          <w:ilvl w:val="0"/>
          <w:numId w:val="15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Дан набор чисел: 9 12 18 19 8 -4 -2 4. Найдите дисперсию и стандартное отклонение числового набора.</w:t>
      </w:r>
    </w:p>
    <w:p w:rsidR="00851E7B" w:rsidRDefault="00851E7B" w:rsidP="00851E7B">
      <w:pPr>
        <w:pStyle w:val="a3"/>
        <w:suppressAutoHyphens/>
        <w:autoSpaceDE w:val="0"/>
        <w:spacing w:after="160" w:line="256" w:lineRule="auto"/>
        <w:ind w:left="1364"/>
        <w:jc w:val="center"/>
        <w:rPr>
          <w:sz w:val="28"/>
          <w:szCs w:val="28"/>
        </w:rPr>
      </w:pPr>
      <w:r>
        <w:rPr>
          <w:sz w:val="28"/>
          <w:szCs w:val="28"/>
        </w:rPr>
        <w:t>№ 9</w:t>
      </w:r>
    </w:p>
    <w:p w:rsidR="00BF4233" w:rsidRPr="00BF4233" w:rsidRDefault="00BF4233" w:rsidP="009811FA">
      <w:pPr>
        <w:pStyle w:val="a3"/>
        <w:numPr>
          <w:ilvl w:val="0"/>
          <w:numId w:val="16"/>
        </w:numPr>
        <w:suppressAutoHyphens/>
        <w:autoSpaceDE w:val="0"/>
        <w:spacing w:after="160" w:line="256" w:lineRule="auto"/>
        <w:ind w:left="0" w:firstLine="284"/>
        <w:jc w:val="both"/>
      </w:pPr>
      <w:r w:rsidRPr="00BF4233">
        <w:rPr>
          <w:sz w:val="26"/>
          <w:szCs w:val="26"/>
        </w:rPr>
        <w:t>Вероятность того, что батарейка бракованная, равна 0,01. Покупатель в магазине выбирает случайную упаковку, в которой две таких батарейки. Найдите вероятность того, что обе батарейки окажутся исправными.</w:t>
      </w:r>
    </w:p>
    <w:p w:rsidR="009811FA" w:rsidRDefault="009811FA" w:rsidP="009811FA">
      <w:pPr>
        <w:numPr>
          <w:ilvl w:val="0"/>
          <w:numId w:val="16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Вероятность того, что батарейка бракованная, равна 0,02. Покупатель в магазине выбирает случайную упаковку, в которой две таких батарейки. Найдите вероятность того, что обе батарейки окажутся исправными.</w:t>
      </w:r>
    </w:p>
    <w:p w:rsidR="009811FA" w:rsidRDefault="009811FA" w:rsidP="009811FA">
      <w:pPr>
        <w:numPr>
          <w:ilvl w:val="0"/>
          <w:numId w:val="16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Вероятность того, что батарейка бракованная, равна 0,03. Покупатель в магазине выбирает случайную упаковку, в которой две таких батарейки. Найдите вероятность того, что обе батарейки окажутся исправными.</w:t>
      </w:r>
    </w:p>
    <w:p w:rsidR="009811FA" w:rsidRDefault="009811FA" w:rsidP="009811FA">
      <w:pPr>
        <w:numPr>
          <w:ilvl w:val="0"/>
          <w:numId w:val="16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Вероятность того, что батарейка бракованная, равна 0,04. Покупатель в магазине выбирает случайную упаковку, в которой две таких батарейки. Найдите вероятность того, что обе батарейки окажутся исправными.</w:t>
      </w:r>
    </w:p>
    <w:p w:rsidR="009811FA" w:rsidRPr="009811FA" w:rsidRDefault="009811FA" w:rsidP="009811FA">
      <w:pPr>
        <w:numPr>
          <w:ilvl w:val="0"/>
          <w:numId w:val="16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Вероятность того, что батарейка бракованная, равна 0,05. Покупатель в магазине выбирает случайную упаковку, в которой две таких батарейки. Найдите вероятность того, что обе батарейки окажутся исправными.</w:t>
      </w:r>
    </w:p>
    <w:p w:rsidR="009811FA" w:rsidRDefault="009811FA" w:rsidP="009811FA">
      <w:pPr>
        <w:suppressAutoHyphens/>
        <w:autoSpaceDE w:val="0"/>
        <w:spacing w:after="160" w:line="256" w:lineRule="auto"/>
        <w:ind w:left="284"/>
        <w:contextualSpacing/>
        <w:jc w:val="both"/>
      </w:pPr>
    </w:p>
    <w:p w:rsidR="009811FA" w:rsidRPr="009811FA" w:rsidRDefault="009811FA" w:rsidP="009811FA">
      <w:pPr>
        <w:numPr>
          <w:ilvl w:val="0"/>
          <w:numId w:val="16"/>
        </w:numPr>
        <w:suppressAutoHyphens/>
        <w:autoSpaceDE w:val="0"/>
        <w:spacing w:after="160" w:line="256" w:lineRule="auto"/>
        <w:ind w:left="0" w:firstLine="284"/>
        <w:contextualSpacing/>
        <w:jc w:val="both"/>
      </w:pPr>
      <w:r>
        <w:rPr>
          <w:sz w:val="26"/>
          <w:szCs w:val="26"/>
        </w:rPr>
        <w:t>Вероятность того, что батарейка бракованная, равна 0,06. Покупатель в магазине выбирает случайную упаковку, в которой две таких батарейки. Найдите вероятность того, что обе батарейки окажутся исправными.</w:t>
      </w:r>
    </w:p>
    <w:p w:rsidR="009811FA" w:rsidRDefault="009811FA" w:rsidP="009811FA">
      <w:pPr>
        <w:pStyle w:val="a3"/>
      </w:pPr>
    </w:p>
    <w:p w:rsidR="009811FA" w:rsidRDefault="009811FA" w:rsidP="009811FA">
      <w:pPr>
        <w:suppressAutoHyphens/>
        <w:autoSpaceDE w:val="0"/>
        <w:spacing w:after="160" w:line="256" w:lineRule="auto"/>
        <w:ind w:left="284"/>
        <w:contextualSpacing/>
        <w:jc w:val="center"/>
      </w:pPr>
      <w:r>
        <w:t>№ 10</w:t>
      </w:r>
    </w:p>
    <w:p w:rsidR="00226DD6" w:rsidRPr="00332242" w:rsidRDefault="00226DD6" w:rsidP="00226DD6">
      <w:pPr>
        <w:numPr>
          <w:ilvl w:val="0"/>
          <w:numId w:val="18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135" w:line="259" w:lineRule="auto"/>
        <w:ind w:left="0" w:firstLine="284"/>
        <w:contextualSpacing/>
        <w:jc w:val="both"/>
        <w:rPr>
          <w:sz w:val="26"/>
          <w:szCs w:val="26"/>
        </w:rPr>
      </w:pPr>
      <w:r w:rsidRPr="00332242">
        <w:rPr>
          <w:sz w:val="26"/>
          <w:szCs w:val="26"/>
        </w:rPr>
        <w:t>В таблице представлено количество продаваемых за неделю шоколадок в школьном буфете. Составьте таблицу изменения продаж по отношению к понедельнику в процентах.</w:t>
      </w: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380"/>
        <w:gridCol w:w="1409"/>
        <w:gridCol w:w="1019"/>
        <w:gridCol w:w="725"/>
        <w:gridCol w:w="969"/>
        <w:gridCol w:w="1034"/>
        <w:gridCol w:w="1018"/>
      </w:tblGrid>
      <w:tr w:rsidR="00226DD6" w:rsidRPr="00332242" w:rsidTr="00D94F32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bookmarkStart w:id="1" w:name="_Hlk150698358"/>
            <w:r w:rsidRPr="00332242">
              <w:rPr>
                <w:i/>
                <w:iCs/>
              </w:rPr>
              <w:t>День недели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понедельник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вторник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среда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четверг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пятница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суббота</w:t>
            </w:r>
          </w:p>
        </w:tc>
      </w:tr>
      <w:tr w:rsidR="00226DD6" w:rsidRPr="00332242" w:rsidTr="00D94F32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Количество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>
              <w:rPr>
                <w:i/>
                <w:iCs/>
              </w:rPr>
              <w:t>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>
              <w:rPr>
                <w:i/>
                <w:iCs/>
              </w:rPr>
              <w:t>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>
              <w:rPr>
                <w:i/>
                <w:iCs/>
              </w:rPr>
              <w:t>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32</w:t>
            </w:r>
          </w:p>
        </w:tc>
      </w:tr>
      <w:bookmarkEnd w:id="1"/>
    </w:tbl>
    <w:p w:rsidR="00226DD6" w:rsidRDefault="00226DD6" w:rsidP="00226DD6">
      <w:pPr>
        <w:suppressAutoHyphens/>
        <w:autoSpaceDE w:val="0"/>
        <w:spacing w:after="160" w:line="256" w:lineRule="auto"/>
        <w:ind w:firstLine="284"/>
      </w:pPr>
    </w:p>
    <w:p w:rsidR="00226DD6" w:rsidRPr="00226DD6" w:rsidRDefault="00226DD6" w:rsidP="00226DD6">
      <w:pPr>
        <w:pStyle w:val="a3"/>
        <w:numPr>
          <w:ilvl w:val="0"/>
          <w:numId w:val="18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135" w:line="259" w:lineRule="auto"/>
        <w:ind w:left="0" w:firstLine="284"/>
        <w:jc w:val="both"/>
        <w:rPr>
          <w:sz w:val="26"/>
          <w:szCs w:val="26"/>
        </w:rPr>
      </w:pPr>
      <w:r w:rsidRPr="00226DD6">
        <w:rPr>
          <w:sz w:val="26"/>
          <w:szCs w:val="26"/>
        </w:rPr>
        <w:lastRenderedPageBreak/>
        <w:t>В таблице представлено количество продаваемых за неделю шоколадок в школьном буфете. Составьте таблицу изменения продаж по отношению к понедельнику в процентах.</w:t>
      </w: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380"/>
        <w:gridCol w:w="1409"/>
        <w:gridCol w:w="1019"/>
        <w:gridCol w:w="725"/>
        <w:gridCol w:w="969"/>
        <w:gridCol w:w="1034"/>
        <w:gridCol w:w="1018"/>
      </w:tblGrid>
      <w:tr w:rsidR="00226DD6" w:rsidRPr="00332242" w:rsidTr="00D94F32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День недели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понедельник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вторник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среда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четверг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пятница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суббота</w:t>
            </w:r>
          </w:p>
        </w:tc>
      </w:tr>
      <w:tr w:rsidR="00226DD6" w:rsidRPr="00332242" w:rsidTr="00D94F32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Количество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>
              <w:rPr>
                <w:i/>
                <w:iCs/>
              </w:rPr>
              <w:t>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>
              <w:rPr>
                <w:i/>
                <w:iCs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>
              <w:rPr>
                <w:i/>
                <w:iCs/>
              </w:rPr>
              <w:t>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32</w:t>
            </w:r>
          </w:p>
        </w:tc>
      </w:tr>
    </w:tbl>
    <w:p w:rsidR="00226DD6" w:rsidRPr="00226DD6" w:rsidRDefault="00226DD6" w:rsidP="00226DD6">
      <w:pPr>
        <w:pStyle w:val="a3"/>
        <w:numPr>
          <w:ilvl w:val="0"/>
          <w:numId w:val="18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135" w:line="259" w:lineRule="auto"/>
        <w:ind w:left="0" w:firstLine="284"/>
        <w:jc w:val="both"/>
        <w:rPr>
          <w:sz w:val="26"/>
          <w:szCs w:val="26"/>
        </w:rPr>
      </w:pPr>
      <w:r w:rsidRPr="00226DD6">
        <w:rPr>
          <w:sz w:val="26"/>
          <w:szCs w:val="26"/>
        </w:rPr>
        <w:t>В таблице представлено количество продаваемых за неделю шоколадок в школьном буфете. Составьте таблицу изменения продаж по отношению к понедельнику в процентах.</w:t>
      </w: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380"/>
        <w:gridCol w:w="1409"/>
        <w:gridCol w:w="1019"/>
        <w:gridCol w:w="725"/>
        <w:gridCol w:w="969"/>
        <w:gridCol w:w="1034"/>
        <w:gridCol w:w="1018"/>
      </w:tblGrid>
      <w:tr w:rsidR="00226DD6" w:rsidRPr="00332242" w:rsidTr="00D94F32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День недели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понедельник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вторник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среда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четверг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пятница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суббота</w:t>
            </w:r>
          </w:p>
        </w:tc>
      </w:tr>
      <w:tr w:rsidR="00226DD6" w:rsidRPr="00332242" w:rsidTr="00D94F32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Количество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>
              <w:rPr>
                <w:i/>
                <w:iCs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>
              <w:rPr>
                <w:i/>
                <w:iCs/>
              </w:rPr>
              <w:t>91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>
              <w:rPr>
                <w:i/>
                <w:iCs/>
              </w:rPr>
              <w:t>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32</w:t>
            </w:r>
          </w:p>
        </w:tc>
      </w:tr>
    </w:tbl>
    <w:p w:rsidR="00226DD6" w:rsidRDefault="00226DD6" w:rsidP="00226DD6">
      <w:pPr>
        <w:autoSpaceDE w:val="0"/>
        <w:spacing w:after="160" w:line="254" w:lineRule="auto"/>
        <w:ind w:firstLine="284"/>
        <w:contextualSpacing/>
        <w:jc w:val="center"/>
        <w:rPr>
          <w:b/>
        </w:rPr>
      </w:pPr>
    </w:p>
    <w:p w:rsidR="00226DD6" w:rsidRPr="00226DD6" w:rsidRDefault="00226DD6" w:rsidP="00226DD6">
      <w:pPr>
        <w:pStyle w:val="a3"/>
        <w:numPr>
          <w:ilvl w:val="0"/>
          <w:numId w:val="18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135" w:line="259" w:lineRule="auto"/>
        <w:ind w:left="0" w:firstLine="284"/>
        <w:jc w:val="both"/>
        <w:rPr>
          <w:sz w:val="26"/>
          <w:szCs w:val="26"/>
        </w:rPr>
      </w:pPr>
      <w:r w:rsidRPr="00226DD6">
        <w:rPr>
          <w:sz w:val="26"/>
          <w:szCs w:val="26"/>
        </w:rPr>
        <w:t>В таблице представлено количество продаваемых за неделю шоколадок в школьном буфете. Составьте таблицу изменения продаж по отношению к понедельнику в процентах.</w:t>
      </w: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380"/>
        <w:gridCol w:w="1409"/>
        <w:gridCol w:w="1019"/>
        <w:gridCol w:w="725"/>
        <w:gridCol w:w="969"/>
        <w:gridCol w:w="1034"/>
        <w:gridCol w:w="1018"/>
      </w:tblGrid>
      <w:tr w:rsidR="00226DD6" w:rsidRPr="00332242" w:rsidTr="00D94F32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День недели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понедельник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вторник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среда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четверг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пятница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суббота</w:t>
            </w:r>
          </w:p>
        </w:tc>
      </w:tr>
      <w:tr w:rsidR="00226DD6" w:rsidRPr="00332242" w:rsidTr="00D94F32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Количество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>
              <w:rPr>
                <w:i/>
                <w:iCs/>
              </w:rPr>
              <w:t>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>
              <w:rPr>
                <w:i/>
                <w:iCs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>
              <w:rPr>
                <w:i/>
                <w:iCs/>
              </w:rPr>
              <w:t>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44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32</w:t>
            </w:r>
          </w:p>
        </w:tc>
      </w:tr>
    </w:tbl>
    <w:p w:rsidR="00226DD6" w:rsidRPr="00226DD6" w:rsidRDefault="00226DD6" w:rsidP="00226DD6">
      <w:pPr>
        <w:pStyle w:val="a3"/>
        <w:numPr>
          <w:ilvl w:val="0"/>
          <w:numId w:val="18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135" w:line="259" w:lineRule="auto"/>
        <w:ind w:left="0" w:firstLine="284"/>
        <w:jc w:val="both"/>
        <w:rPr>
          <w:sz w:val="26"/>
          <w:szCs w:val="26"/>
        </w:rPr>
      </w:pPr>
      <w:r w:rsidRPr="00226DD6">
        <w:rPr>
          <w:sz w:val="26"/>
          <w:szCs w:val="26"/>
        </w:rPr>
        <w:t>В таблице представлено количество продаваемых за неделю шоколадок в школьном буфете. Составьте таблицу изменения продаж по отношению к понедельнику в процентах.</w:t>
      </w: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380"/>
        <w:gridCol w:w="1409"/>
        <w:gridCol w:w="1019"/>
        <w:gridCol w:w="725"/>
        <w:gridCol w:w="969"/>
        <w:gridCol w:w="1034"/>
        <w:gridCol w:w="1018"/>
      </w:tblGrid>
      <w:tr w:rsidR="00226DD6" w:rsidRPr="00332242" w:rsidTr="00D94F32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День недели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понедельник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вторник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среда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четверг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пятница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суббота</w:t>
            </w:r>
          </w:p>
        </w:tc>
      </w:tr>
      <w:tr w:rsidR="00226DD6" w:rsidRPr="00332242" w:rsidTr="00D94F32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Количество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>
              <w:rPr>
                <w:i/>
                <w:iCs/>
              </w:rPr>
              <w:t>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89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>
              <w:rPr>
                <w:i/>
                <w:iCs/>
              </w:rPr>
              <w:t>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32</w:t>
            </w:r>
          </w:p>
        </w:tc>
      </w:tr>
    </w:tbl>
    <w:p w:rsidR="00226DD6" w:rsidRPr="00226DD6" w:rsidRDefault="00226DD6" w:rsidP="00226DD6">
      <w:pPr>
        <w:pStyle w:val="a3"/>
        <w:numPr>
          <w:ilvl w:val="0"/>
          <w:numId w:val="18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135" w:line="259" w:lineRule="auto"/>
        <w:ind w:left="0" w:firstLine="284"/>
        <w:jc w:val="both"/>
        <w:rPr>
          <w:sz w:val="26"/>
          <w:szCs w:val="26"/>
        </w:rPr>
      </w:pPr>
      <w:r w:rsidRPr="00226DD6">
        <w:rPr>
          <w:sz w:val="26"/>
          <w:szCs w:val="26"/>
        </w:rPr>
        <w:t>В таблице представлено количество продаваемых за неделю шоколадок в школьном буфете. Составьте таблицу изменения продаж по отношению к понедельнику в процентах.</w:t>
      </w: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380"/>
        <w:gridCol w:w="1409"/>
        <w:gridCol w:w="1019"/>
        <w:gridCol w:w="725"/>
        <w:gridCol w:w="969"/>
        <w:gridCol w:w="1034"/>
        <w:gridCol w:w="1018"/>
      </w:tblGrid>
      <w:tr w:rsidR="00226DD6" w:rsidRPr="00332242" w:rsidTr="00D94F32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День недели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понедельник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вторник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среда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четверг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пятница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суббота</w:t>
            </w:r>
          </w:p>
        </w:tc>
      </w:tr>
      <w:tr w:rsidR="00226DD6" w:rsidRPr="00332242" w:rsidTr="00D94F32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Количество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>
              <w:rPr>
                <w:i/>
                <w:iCs/>
              </w:rPr>
              <w:t>54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>
              <w:rPr>
                <w:i/>
                <w:iCs/>
              </w:rPr>
              <w:t>88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71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>
              <w:rPr>
                <w:i/>
                <w:iCs/>
              </w:rPr>
              <w:t>47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6DD6" w:rsidRPr="00332242" w:rsidRDefault="00226DD6" w:rsidP="00226DD6">
            <w:pPr>
              <w:spacing w:after="135"/>
              <w:ind w:firstLine="284"/>
              <w:jc w:val="center"/>
            </w:pPr>
            <w:r w:rsidRPr="00332242">
              <w:rPr>
                <w:i/>
                <w:iCs/>
              </w:rPr>
              <w:t>32</w:t>
            </w:r>
          </w:p>
        </w:tc>
      </w:tr>
    </w:tbl>
    <w:p w:rsidR="00226DD6" w:rsidRDefault="00226DD6" w:rsidP="00226DD6">
      <w:pPr>
        <w:pStyle w:val="a3"/>
        <w:suppressAutoHyphens/>
        <w:autoSpaceDE w:val="0"/>
        <w:spacing w:after="160" w:line="256" w:lineRule="auto"/>
        <w:ind w:left="0" w:firstLine="284"/>
      </w:pPr>
    </w:p>
    <w:sectPr w:rsidR="00226DD6" w:rsidSect="00046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/>
        <w:sz w:val="26"/>
        <w:szCs w:val="26"/>
      </w:rPr>
    </w:lvl>
  </w:abstractNum>
  <w:abstractNum w:abstractNumId="1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/>
        <w:sz w:val="26"/>
        <w:szCs w:val="26"/>
      </w:rPr>
    </w:lvl>
  </w:abstractNum>
  <w:abstractNum w:abstractNumId="2">
    <w:nsid w:val="00000003"/>
    <w:multiLevelType w:val="singleLevel"/>
    <w:tmpl w:val="0000000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/>
        <w:sz w:val="26"/>
        <w:szCs w:val="26"/>
      </w:rPr>
    </w:lvl>
  </w:abstractNum>
  <w:abstractNum w:abstractNumId="3">
    <w:nsid w:val="00000004"/>
    <w:multiLevelType w:val="singleLevel"/>
    <w:tmpl w:val="00000004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/>
        <w:sz w:val="26"/>
        <w:szCs w:val="26"/>
      </w:rPr>
    </w:lvl>
  </w:abstractNum>
  <w:abstractNum w:abstractNumId="4">
    <w:nsid w:val="00000005"/>
    <w:multiLevelType w:val="singleLevel"/>
    <w:tmpl w:val="00000005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/>
        <w:sz w:val="26"/>
        <w:szCs w:val="26"/>
      </w:rPr>
    </w:lvl>
  </w:abstractNum>
  <w:abstractNum w:abstractNumId="5">
    <w:nsid w:val="00000006"/>
    <w:multiLevelType w:val="singleLevel"/>
    <w:tmpl w:val="00000006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/>
        <w:sz w:val="26"/>
        <w:szCs w:val="26"/>
      </w:rPr>
    </w:lvl>
  </w:abstractNum>
  <w:abstractNum w:abstractNumId="6">
    <w:nsid w:val="0226175A"/>
    <w:multiLevelType w:val="hybridMultilevel"/>
    <w:tmpl w:val="8BA84B84"/>
    <w:lvl w:ilvl="0" w:tplc="6D6AF2D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04462E07"/>
    <w:multiLevelType w:val="hybridMultilevel"/>
    <w:tmpl w:val="80C47A1C"/>
    <w:lvl w:ilvl="0" w:tplc="38349DD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095770B9"/>
    <w:multiLevelType w:val="hybridMultilevel"/>
    <w:tmpl w:val="EE361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B04971"/>
    <w:multiLevelType w:val="hybridMultilevel"/>
    <w:tmpl w:val="0C02EFDC"/>
    <w:lvl w:ilvl="0" w:tplc="6B02CB12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3D702F89"/>
    <w:multiLevelType w:val="hybridMultilevel"/>
    <w:tmpl w:val="A1E0A29C"/>
    <w:lvl w:ilvl="0" w:tplc="98AEE7EA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>
    <w:nsid w:val="3DBC11C2"/>
    <w:multiLevelType w:val="hybridMultilevel"/>
    <w:tmpl w:val="2B687962"/>
    <w:lvl w:ilvl="0" w:tplc="224C44A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35C7288"/>
    <w:multiLevelType w:val="hybridMultilevel"/>
    <w:tmpl w:val="7F2674D4"/>
    <w:lvl w:ilvl="0" w:tplc="D70A516E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>
    <w:nsid w:val="45476E81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/>
        <w:sz w:val="26"/>
        <w:szCs w:val="26"/>
      </w:rPr>
    </w:lvl>
  </w:abstractNum>
  <w:abstractNum w:abstractNumId="14">
    <w:nsid w:val="4613F74A"/>
    <w:multiLevelType w:val="singleLevel"/>
    <w:tmpl w:val="4613F74A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15">
    <w:nsid w:val="4ACB1CDC"/>
    <w:multiLevelType w:val="hybridMultilevel"/>
    <w:tmpl w:val="DDFCC674"/>
    <w:lvl w:ilvl="0" w:tplc="9F10A91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4CC445B7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/>
        <w:sz w:val="26"/>
        <w:szCs w:val="26"/>
      </w:rPr>
    </w:lvl>
  </w:abstractNum>
  <w:abstractNum w:abstractNumId="17">
    <w:nsid w:val="5695590F"/>
    <w:multiLevelType w:val="hybridMultilevel"/>
    <w:tmpl w:val="2FFE9676"/>
    <w:lvl w:ilvl="0" w:tplc="6CC8BD92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74069C2"/>
    <w:multiLevelType w:val="hybridMultilevel"/>
    <w:tmpl w:val="F1468ED4"/>
    <w:lvl w:ilvl="0" w:tplc="E99EDB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B190561"/>
    <w:multiLevelType w:val="hybridMultilevel"/>
    <w:tmpl w:val="34449942"/>
    <w:lvl w:ilvl="0" w:tplc="158E27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626472CC"/>
    <w:multiLevelType w:val="hybridMultilevel"/>
    <w:tmpl w:val="5FDC0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593849"/>
    <w:multiLevelType w:val="hybridMultilevel"/>
    <w:tmpl w:val="BEC8A00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6"/>
  </w:num>
  <w:num w:numId="8">
    <w:abstractNumId w:val="4"/>
  </w:num>
  <w:num w:numId="9">
    <w:abstractNumId w:val="3"/>
  </w:num>
  <w:num w:numId="10">
    <w:abstractNumId w:val="9"/>
  </w:num>
  <w:num w:numId="11">
    <w:abstractNumId w:val="12"/>
  </w:num>
  <w:num w:numId="12">
    <w:abstractNumId w:val="7"/>
  </w:num>
  <w:num w:numId="13">
    <w:abstractNumId w:val="6"/>
  </w:num>
  <w:num w:numId="14">
    <w:abstractNumId w:val="15"/>
  </w:num>
  <w:num w:numId="15">
    <w:abstractNumId w:val="10"/>
  </w:num>
  <w:num w:numId="16">
    <w:abstractNumId w:val="17"/>
  </w:num>
  <w:num w:numId="17">
    <w:abstractNumId w:val="18"/>
  </w:num>
  <w:num w:numId="18">
    <w:abstractNumId w:val="13"/>
  </w:num>
  <w:num w:numId="19">
    <w:abstractNumId w:val="20"/>
  </w:num>
  <w:num w:numId="20">
    <w:abstractNumId w:val="14"/>
  </w:num>
  <w:num w:numId="21">
    <w:abstractNumId w:val="21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52612"/>
    <w:rsid w:val="00046FBB"/>
    <w:rsid w:val="00226DD6"/>
    <w:rsid w:val="003E7D2D"/>
    <w:rsid w:val="005B0065"/>
    <w:rsid w:val="00851E7B"/>
    <w:rsid w:val="008B769A"/>
    <w:rsid w:val="009811FA"/>
    <w:rsid w:val="00BF4233"/>
    <w:rsid w:val="00E93324"/>
    <w:rsid w:val="00F52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6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26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1707</Words>
  <Characters>9730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2024-01-09T07:29:00Z</dcterms:created>
  <dcterms:modified xsi:type="dcterms:W3CDTF">2025-03-15T09:58:00Z</dcterms:modified>
</cp:coreProperties>
</file>